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0A74A" w14:textId="77777777" w:rsidR="00B0377B" w:rsidRPr="00A172E6" w:rsidRDefault="00886DB4" w:rsidP="000F74B1">
      <w:pPr>
        <w:pStyle w:val="Nzev"/>
        <w:spacing w:before="0" w:after="120"/>
        <w:rPr>
          <w:rFonts w:ascii="Palatino Linotype" w:hAnsi="Palatino Linotype" w:cs="Arial"/>
          <w:color w:val="000000"/>
          <w:sz w:val="28"/>
        </w:rPr>
      </w:pPr>
      <w:r w:rsidRPr="00A172E6">
        <w:rPr>
          <w:rFonts w:ascii="Palatino Linotype" w:hAnsi="Palatino Linotype" w:cs="Arial"/>
          <w:color w:val="000000"/>
          <w:sz w:val="28"/>
        </w:rPr>
        <w:t>Kupní smlouva</w:t>
      </w:r>
    </w:p>
    <w:p w14:paraId="06AEA0D2" w14:textId="77777777" w:rsidR="00B0377B" w:rsidRPr="00A172E6" w:rsidRDefault="00B0377B" w:rsidP="000F74B1">
      <w:pPr>
        <w:pStyle w:val="Nzev"/>
        <w:spacing w:before="0" w:after="240"/>
        <w:rPr>
          <w:rFonts w:ascii="Palatino Linotype" w:hAnsi="Palatino Linotype" w:cs="Arial"/>
          <w:b w:val="0"/>
          <w:color w:val="000000"/>
          <w:sz w:val="20"/>
        </w:rPr>
      </w:pPr>
      <w:r w:rsidRPr="00A172E6">
        <w:rPr>
          <w:rFonts w:ascii="Palatino Linotype" w:hAnsi="Palatino Linotype" w:cs="Arial"/>
          <w:b w:val="0"/>
          <w:color w:val="000000"/>
          <w:sz w:val="16"/>
        </w:rPr>
        <w:t>uzavřená v souladu s § 2</w:t>
      </w:r>
      <w:r w:rsidR="00886DB4" w:rsidRPr="00A172E6">
        <w:rPr>
          <w:rFonts w:ascii="Palatino Linotype" w:hAnsi="Palatino Linotype" w:cs="Arial"/>
          <w:b w:val="0"/>
          <w:color w:val="000000"/>
          <w:sz w:val="16"/>
        </w:rPr>
        <w:t>079</w:t>
      </w:r>
      <w:r w:rsidRPr="00A172E6">
        <w:rPr>
          <w:rFonts w:ascii="Palatino Linotype" w:hAnsi="Palatino Linotype" w:cs="Arial"/>
          <w:b w:val="0"/>
          <w:color w:val="000000"/>
          <w:sz w:val="16"/>
        </w:rPr>
        <w:t xml:space="preserve"> a násl. zákona č. 89/2012 Sb., občanský zákoník, v platném znění (dále jen „občanský zákoník“)</w:t>
      </w:r>
      <w:r w:rsidR="00C85615">
        <w:rPr>
          <w:rFonts w:ascii="Palatino Linotype" w:hAnsi="Palatino Linotype" w:cs="Arial"/>
          <w:b w:val="0"/>
          <w:color w:val="000000"/>
          <w:sz w:val="20"/>
        </w:rPr>
        <w:pict w14:anchorId="24BE6AEC">
          <v:rect id="_x0000_i1025" style="width:453.55pt;height:1pt" o:hralign="center" o:hrstd="t" o:hrnoshade="t" o:hr="t" fillcolor="black [3213]" stroked="f"/>
        </w:pict>
      </w:r>
    </w:p>
    <w:p w14:paraId="745C5115" w14:textId="77777777" w:rsidR="00B0377B" w:rsidRPr="00A172E6" w:rsidRDefault="00B0377B" w:rsidP="000F74B1">
      <w:pPr>
        <w:pStyle w:val="Nzev"/>
        <w:spacing w:before="0" w:after="240"/>
        <w:rPr>
          <w:rFonts w:ascii="Palatino Linotype" w:hAnsi="Palatino Linotype" w:cs="Arial"/>
          <w:color w:val="000000"/>
          <w:sz w:val="20"/>
        </w:rPr>
      </w:pPr>
      <w:r w:rsidRPr="00A172E6">
        <w:rPr>
          <w:rFonts w:ascii="Palatino Linotype" w:hAnsi="Palatino Linotype" w:cs="Arial"/>
          <w:color w:val="000000"/>
          <w:sz w:val="20"/>
        </w:rPr>
        <w:t>Smluvní strany</w:t>
      </w:r>
    </w:p>
    <w:p w14:paraId="149F86B2" w14:textId="77777777" w:rsidR="00B0377B" w:rsidRPr="00A172E6" w:rsidRDefault="00886DB4" w:rsidP="00BF2672">
      <w:pPr>
        <w:spacing w:after="120"/>
        <w:ind w:left="2126" w:hanging="2126"/>
        <w:rPr>
          <w:rFonts w:ascii="Palatino Linotype" w:hAnsi="Palatino Linotype" w:cs="Arial"/>
          <w:b/>
          <w:sz w:val="20"/>
          <w:szCs w:val="20"/>
        </w:rPr>
      </w:pPr>
      <w:r w:rsidRPr="00A172E6">
        <w:rPr>
          <w:rFonts w:ascii="Palatino Linotype" w:hAnsi="Palatino Linotype" w:cs="Arial"/>
          <w:b/>
          <w:sz w:val="20"/>
          <w:szCs w:val="20"/>
        </w:rPr>
        <w:t>Kupující</w:t>
      </w:r>
      <w:r w:rsidR="00CE306A" w:rsidRPr="00A172E6">
        <w:rPr>
          <w:rFonts w:ascii="Palatino Linotype" w:hAnsi="Palatino Linotype" w:cs="Arial"/>
          <w:b/>
          <w:sz w:val="20"/>
          <w:szCs w:val="20"/>
        </w:rPr>
        <w:tab/>
      </w:r>
      <w:r w:rsidR="002347CB" w:rsidRPr="00A172E6">
        <w:rPr>
          <w:rFonts w:ascii="Palatino Linotype" w:hAnsi="Palatino Linotype" w:cs="Arial"/>
          <w:b/>
          <w:sz w:val="20"/>
          <w:szCs w:val="20"/>
        </w:rPr>
        <w:t>Královéhradecký kraj</w:t>
      </w:r>
    </w:p>
    <w:p w14:paraId="46FF1C14"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se sídlem</w:t>
      </w:r>
      <w:r w:rsidR="00907EEB" w:rsidRPr="00A172E6">
        <w:rPr>
          <w:rFonts w:ascii="Palatino Linotype" w:hAnsi="Palatino Linotype" w:cs="Arial"/>
          <w:sz w:val="20"/>
          <w:szCs w:val="20"/>
        </w:rPr>
        <w:t>:</w:t>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2347CB" w:rsidRPr="00A172E6">
        <w:rPr>
          <w:rFonts w:ascii="Palatino Linotype" w:hAnsi="Palatino Linotype" w:cs="Arial"/>
          <w:sz w:val="20"/>
          <w:szCs w:val="20"/>
        </w:rPr>
        <w:t>Pivovarské náměstí 1245, 500 03 Hradec Králové</w:t>
      </w:r>
    </w:p>
    <w:p w14:paraId="43E4F4B2" w14:textId="77777777" w:rsidR="00B0377B" w:rsidRPr="00A172E6" w:rsidRDefault="00907EEB" w:rsidP="000F74B1">
      <w:pPr>
        <w:spacing w:after="40"/>
        <w:rPr>
          <w:rFonts w:ascii="Palatino Linotype" w:hAnsi="Palatino Linotype" w:cs="Arial"/>
          <w:sz w:val="20"/>
          <w:szCs w:val="20"/>
        </w:rPr>
      </w:pPr>
      <w:r w:rsidRPr="00A172E6">
        <w:rPr>
          <w:rFonts w:ascii="Palatino Linotype" w:hAnsi="Palatino Linotype" w:cs="Arial"/>
          <w:sz w:val="20"/>
          <w:szCs w:val="20"/>
        </w:rPr>
        <w:t>IČO</w:t>
      </w:r>
      <w:r w:rsidRPr="00A172E6">
        <w:rPr>
          <w:rFonts w:ascii="Palatino Linotype" w:hAnsi="Palatino Linotype" w:cs="Arial"/>
          <w:sz w:val="20"/>
          <w:szCs w:val="20"/>
        </w:rPr>
        <w:tab/>
      </w:r>
      <w:r w:rsidRPr="00A172E6">
        <w:rPr>
          <w:rFonts w:ascii="Palatino Linotype" w:hAnsi="Palatino Linotype" w:cs="Arial"/>
          <w:sz w:val="20"/>
          <w:szCs w:val="20"/>
        </w:rPr>
        <w:tab/>
      </w:r>
      <w:r w:rsidRPr="00A172E6">
        <w:rPr>
          <w:rFonts w:ascii="Palatino Linotype" w:hAnsi="Palatino Linotype" w:cs="Arial"/>
          <w:sz w:val="20"/>
          <w:szCs w:val="20"/>
        </w:rPr>
        <w:tab/>
      </w:r>
      <w:r w:rsidR="002347CB" w:rsidRPr="00A172E6">
        <w:rPr>
          <w:rFonts w:ascii="Palatino Linotype" w:hAnsi="Palatino Linotype" w:cs="Arial"/>
          <w:sz w:val="20"/>
          <w:szCs w:val="20"/>
        </w:rPr>
        <w:t>708 89 546</w:t>
      </w:r>
    </w:p>
    <w:p w14:paraId="418C2ACE" w14:textId="77777777" w:rsidR="002347C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DIČ</w:t>
      </w:r>
      <w:r w:rsidRPr="00A172E6">
        <w:rPr>
          <w:rFonts w:ascii="Palatino Linotype" w:hAnsi="Palatino Linotype" w:cs="Arial"/>
          <w:sz w:val="20"/>
          <w:szCs w:val="20"/>
        </w:rPr>
        <w:tab/>
      </w:r>
      <w:r w:rsidRPr="00A172E6">
        <w:rPr>
          <w:rFonts w:ascii="Palatino Linotype" w:hAnsi="Palatino Linotype" w:cs="Arial"/>
          <w:sz w:val="20"/>
          <w:szCs w:val="20"/>
        </w:rPr>
        <w:tab/>
      </w:r>
      <w:r w:rsidRPr="00A172E6">
        <w:rPr>
          <w:rFonts w:ascii="Palatino Linotype" w:hAnsi="Palatino Linotype" w:cs="Arial"/>
          <w:sz w:val="20"/>
          <w:szCs w:val="20"/>
        </w:rPr>
        <w:tab/>
        <w:t>CZ 708 89 546</w:t>
      </w:r>
      <w:bookmarkStart w:id="0" w:name="_GoBack"/>
      <w:bookmarkEnd w:id="0"/>
    </w:p>
    <w:p w14:paraId="3952E805" w14:textId="77777777" w:rsidR="00B0377B" w:rsidRPr="00A172E6" w:rsidRDefault="006310B8" w:rsidP="000F74B1">
      <w:pPr>
        <w:spacing w:after="40"/>
        <w:rPr>
          <w:rFonts w:ascii="Palatino Linotype" w:hAnsi="Palatino Linotype" w:cs="Arial"/>
          <w:sz w:val="20"/>
          <w:szCs w:val="20"/>
        </w:rPr>
      </w:pPr>
      <w:r w:rsidRPr="00A172E6">
        <w:rPr>
          <w:rFonts w:ascii="Palatino Linotype" w:hAnsi="Palatino Linotype" w:cs="Arial"/>
          <w:sz w:val="20"/>
          <w:szCs w:val="20"/>
        </w:rPr>
        <w:t>zástupce</w:t>
      </w:r>
      <w:r w:rsidR="00B0377B" w:rsidRPr="00A172E6">
        <w:rPr>
          <w:rFonts w:ascii="Palatino Linotype" w:hAnsi="Palatino Linotype" w:cs="Arial"/>
          <w:sz w:val="20"/>
          <w:szCs w:val="20"/>
        </w:rPr>
        <w:t xml:space="preserve"> </w:t>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DA75F1" w:rsidRPr="00A172E6">
        <w:rPr>
          <w:rFonts w:ascii="Palatino Linotype" w:hAnsi="Palatino Linotype" w:cs="Arial"/>
          <w:sz w:val="20"/>
          <w:szCs w:val="20"/>
        </w:rPr>
        <w:t>PhDr. Jiří Štěpán, Ph.D.</w:t>
      </w:r>
      <w:r w:rsidR="00104981" w:rsidRPr="00A172E6">
        <w:rPr>
          <w:rFonts w:ascii="Palatino Linotype" w:hAnsi="Palatino Linotype" w:cs="Arial"/>
          <w:sz w:val="20"/>
          <w:szCs w:val="20"/>
        </w:rPr>
        <w:t>, hejtman kraje</w:t>
      </w:r>
    </w:p>
    <w:p w14:paraId="3C9BD0B9"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bankovní spojení:</w:t>
      </w:r>
      <w:r w:rsidR="00907EEB" w:rsidRPr="00A172E6">
        <w:rPr>
          <w:rFonts w:ascii="Palatino Linotype" w:hAnsi="Palatino Linotype" w:cs="Arial"/>
          <w:sz w:val="20"/>
          <w:szCs w:val="20"/>
        </w:rPr>
        <w:tab/>
      </w:r>
      <w:r w:rsidR="00B53D7F" w:rsidRPr="00A172E6">
        <w:rPr>
          <w:rFonts w:ascii="Palatino Linotype" w:hAnsi="Palatino Linotype" w:cs="Arial"/>
          <w:sz w:val="20"/>
          <w:szCs w:val="20"/>
        </w:rPr>
        <w:t>Komerční banka a.s.</w:t>
      </w:r>
    </w:p>
    <w:p w14:paraId="40A318EE"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č. účtu:</w:t>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B53D7F" w:rsidRPr="00A172E6">
        <w:rPr>
          <w:rFonts w:ascii="Palatino Linotype" w:hAnsi="Palatino Linotype" w:cs="Arial"/>
          <w:sz w:val="20"/>
          <w:szCs w:val="20"/>
        </w:rPr>
        <w:t>27-2031110287/0100</w:t>
      </w:r>
    </w:p>
    <w:p w14:paraId="4C00467D" w14:textId="77777777" w:rsidR="00CE306A" w:rsidRPr="00A172E6" w:rsidRDefault="00CE306A" w:rsidP="00BF2672">
      <w:pPr>
        <w:spacing w:before="240" w:after="240"/>
        <w:ind w:left="2126" w:hanging="2126"/>
        <w:rPr>
          <w:rFonts w:ascii="Palatino Linotype" w:hAnsi="Palatino Linotype" w:cs="Arial"/>
          <w:sz w:val="20"/>
          <w:szCs w:val="20"/>
        </w:rPr>
      </w:pPr>
      <w:r w:rsidRPr="00A172E6">
        <w:rPr>
          <w:rFonts w:ascii="Palatino Linotype" w:hAnsi="Palatino Linotype" w:cs="Arial"/>
          <w:bCs/>
          <w:sz w:val="20"/>
          <w:szCs w:val="20"/>
        </w:rPr>
        <w:t xml:space="preserve">dále jako </w:t>
      </w:r>
      <w:r w:rsidRPr="00A172E6">
        <w:rPr>
          <w:rFonts w:ascii="Palatino Linotype" w:hAnsi="Palatino Linotype" w:cs="Arial"/>
          <w:bCs/>
          <w:i/>
          <w:sz w:val="20"/>
          <w:szCs w:val="20"/>
        </w:rPr>
        <w:t>„</w:t>
      </w:r>
      <w:r w:rsidR="00886DB4" w:rsidRPr="00A172E6">
        <w:rPr>
          <w:rFonts w:ascii="Palatino Linotype" w:hAnsi="Palatino Linotype" w:cs="Arial"/>
          <w:bCs/>
          <w:i/>
          <w:sz w:val="20"/>
          <w:szCs w:val="20"/>
        </w:rPr>
        <w:t>kupující</w:t>
      </w:r>
      <w:r w:rsidRPr="00A172E6">
        <w:rPr>
          <w:rFonts w:ascii="Palatino Linotype" w:hAnsi="Palatino Linotype" w:cs="Arial"/>
          <w:bCs/>
          <w:i/>
          <w:sz w:val="20"/>
          <w:szCs w:val="20"/>
        </w:rPr>
        <w:t>“</w:t>
      </w:r>
      <w:r w:rsidRPr="00A172E6">
        <w:rPr>
          <w:rFonts w:ascii="Palatino Linotype" w:hAnsi="Palatino Linotype" w:cs="Arial"/>
          <w:bCs/>
          <w:sz w:val="20"/>
          <w:szCs w:val="20"/>
        </w:rPr>
        <w:t xml:space="preserve"> a</w:t>
      </w:r>
    </w:p>
    <w:p w14:paraId="419D160E" w14:textId="77777777" w:rsidR="00CE306A" w:rsidRPr="00A172E6" w:rsidRDefault="00886DB4" w:rsidP="00BF2672">
      <w:pPr>
        <w:spacing w:after="60"/>
        <w:ind w:left="2126" w:hanging="2126"/>
        <w:rPr>
          <w:rFonts w:ascii="Palatino Linotype" w:hAnsi="Palatino Linotype" w:cs="Arial"/>
          <w:sz w:val="20"/>
          <w:szCs w:val="20"/>
        </w:rPr>
      </w:pPr>
      <w:r w:rsidRPr="00A172E6">
        <w:rPr>
          <w:rFonts w:ascii="Palatino Linotype" w:hAnsi="Palatino Linotype" w:cs="Arial"/>
          <w:b/>
          <w:sz w:val="20"/>
          <w:szCs w:val="20"/>
        </w:rPr>
        <w:t>Prodávající</w:t>
      </w:r>
      <w:r w:rsidR="00CE306A" w:rsidRPr="00A172E6">
        <w:rPr>
          <w:rFonts w:ascii="Palatino Linotype" w:hAnsi="Palatino Linotype" w:cs="Arial"/>
          <w:sz w:val="20"/>
          <w:szCs w:val="20"/>
        </w:rPr>
        <w:tab/>
      </w:r>
      <w:r w:rsidR="002347CB" w:rsidRPr="00A172E6">
        <w:rPr>
          <w:rFonts w:ascii="Palatino Linotype" w:hAnsi="Palatino Linotype" w:cs="Arial"/>
          <w:b/>
          <w:sz w:val="20"/>
          <w:szCs w:val="20"/>
          <w:highlight w:val="yellow"/>
        </w:rPr>
        <w:t>[doplní dodavatel]</w:t>
      </w:r>
    </w:p>
    <w:p w14:paraId="4263FF76" w14:textId="77777777" w:rsidR="00B0377B" w:rsidRPr="00A172E6" w:rsidRDefault="002347CB" w:rsidP="00BF2672">
      <w:pPr>
        <w:spacing w:after="120"/>
        <w:rPr>
          <w:rFonts w:ascii="Palatino Linotype" w:hAnsi="Palatino Linotype" w:cs="Arial"/>
          <w:sz w:val="18"/>
          <w:szCs w:val="20"/>
        </w:rPr>
      </w:pPr>
      <w:r w:rsidRPr="00A172E6">
        <w:rPr>
          <w:rFonts w:ascii="Palatino Linotype" w:hAnsi="Palatino Linotype" w:cs="Arial"/>
          <w:bCs/>
          <w:sz w:val="18"/>
          <w:szCs w:val="20"/>
        </w:rPr>
        <w:t xml:space="preserve">společnost zapsaná v obchodním rejstříku vedeném </w:t>
      </w:r>
      <w:r w:rsidRPr="00A172E6">
        <w:rPr>
          <w:rFonts w:ascii="Palatino Linotype" w:hAnsi="Palatino Linotype" w:cs="Arial"/>
          <w:bCs/>
          <w:sz w:val="18"/>
          <w:szCs w:val="20"/>
          <w:highlight w:val="yellow"/>
          <w:lang w:val="en-US"/>
        </w:rPr>
        <w:t>[dopln</w:t>
      </w:r>
      <w:r w:rsidRPr="00A172E6">
        <w:rPr>
          <w:rFonts w:ascii="Palatino Linotype" w:hAnsi="Palatino Linotype" w:cs="Arial"/>
          <w:bCs/>
          <w:sz w:val="18"/>
          <w:szCs w:val="20"/>
          <w:highlight w:val="yellow"/>
        </w:rPr>
        <w:t>í dodavatel</w:t>
      </w:r>
      <w:r w:rsidRPr="00A172E6">
        <w:rPr>
          <w:rFonts w:ascii="Palatino Linotype" w:hAnsi="Palatino Linotype" w:cs="Arial"/>
          <w:bCs/>
          <w:sz w:val="18"/>
          <w:szCs w:val="20"/>
          <w:lang w:val="en-US"/>
        </w:rPr>
        <w:t>]</w:t>
      </w:r>
      <w:r w:rsidRPr="00A172E6">
        <w:rPr>
          <w:rFonts w:ascii="Palatino Linotype" w:hAnsi="Palatino Linotype" w:cs="Arial"/>
          <w:bCs/>
          <w:sz w:val="18"/>
          <w:szCs w:val="20"/>
        </w:rPr>
        <w:t xml:space="preserve"> pod spisovou značkou </w:t>
      </w:r>
      <w:r w:rsidRPr="00A172E6">
        <w:rPr>
          <w:rFonts w:ascii="Palatino Linotype" w:hAnsi="Palatino Linotype" w:cs="Arial"/>
          <w:bCs/>
          <w:sz w:val="18"/>
          <w:szCs w:val="20"/>
          <w:highlight w:val="yellow"/>
        </w:rPr>
        <w:t>[doplní dodavatel]</w:t>
      </w:r>
    </w:p>
    <w:p w14:paraId="114C2CAF" w14:textId="77777777" w:rsidR="00B0377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se sídlem</w:t>
      </w:r>
      <w:r w:rsidR="007B72C0" w:rsidRPr="00A172E6">
        <w:rPr>
          <w:rFonts w:ascii="Palatino Linotype" w:hAnsi="Palatino Linotype" w:cs="Arial"/>
          <w:sz w:val="20"/>
          <w:szCs w:val="20"/>
        </w:rPr>
        <w:tab/>
      </w:r>
      <w:r w:rsidR="007B72C0"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325AEEBF" w14:textId="77777777" w:rsidR="0016043B" w:rsidRPr="00A172E6" w:rsidRDefault="002347CB" w:rsidP="0016043B">
      <w:pPr>
        <w:spacing w:after="40"/>
        <w:rPr>
          <w:rFonts w:ascii="Palatino Linotype" w:hAnsi="Palatino Linotype" w:cs="Arial"/>
          <w:sz w:val="20"/>
          <w:szCs w:val="20"/>
        </w:rPr>
      </w:pPr>
      <w:r w:rsidRPr="00A172E6">
        <w:rPr>
          <w:rFonts w:ascii="Palatino Linotype" w:hAnsi="Palatino Linotype" w:cs="Arial"/>
          <w:sz w:val="20"/>
          <w:szCs w:val="20"/>
        </w:rPr>
        <w:t>IČO</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6585DF90" w14:textId="77777777" w:rsidR="002347C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DIČ</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5BDE90C5"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zastoupen</w:t>
      </w:r>
      <w:r w:rsidR="0016043B" w:rsidRPr="00A172E6">
        <w:rPr>
          <w:rFonts w:ascii="Palatino Linotype" w:hAnsi="Palatino Linotype" w:cs="Arial"/>
          <w:sz w:val="20"/>
          <w:szCs w:val="20"/>
        </w:rPr>
        <w:t>ý</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002347CB" w:rsidRPr="00A172E6">
        <w:rPr>
          <w:rFonts w:ascii="Palatino Linotype" w:hAnsi="Palatino Linotype" w:cs="Arial"/>
          <w:sz w:val="20"/>
          <w:szCs w:val="20"/>
          <w:highlight w:val="yellow"/>
        </w:rPr>
        <w:t>[doplní dodavatel]</w:t>
      </w:r>
    </w:p>
    <w:p w14:paraId="0464C045"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bankovní spojení</w:t>
      </w:r>
      <w:r w:rsidR="0016043B" w:rsidRPr="00A172E6">
        <w:rPr>
          <w:rFonts w:ascii="Palatino Linotype" w:hAnsi="Palatino Linotype" w:cs="Arial"/>
          <w:sz w:val="20"/>
          <w:szCs w:val="20"/>
        </w:rPr>
        <w:tab/>
      </w:r>
      <w:r w:rsidR="002347CB" w:rsidRPr="00A172E6">
        <w:rPr>
          <w:rFonts w:ascii="Palatino Linotype" w:hAnsi="Palatino Linotype" w:cs="Arial"/>
          <w:sz w:val="20"/>
          <w:szCs w:val="20"/>
          <w:highlight w:val="yellow"/>
        </w:rPr>
        <w:t>[doplní dodavatel]</w:t>
      </w:r>
    </w:p>
    <w:p w14:paraId="2830BD5B" w14:textId="77777777" w:rsidR="00B0377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číslo účtu</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70DD1EED" w14:textId="77777777" w:rsidR="00C54318" w:rsidRPr="00A172E6" w:rsidRDefault="00C54318" w:rsidP="00BF2672">
      <w:pPr>
        <w:spacing w:before="120" w:after="240"/>
        <w:rPr>
          <w:rFonts w:ascii="Palatino Linotype" w:hAnsi="Palatino Linotype" w:cs="Arial"/>
          <w:i/>
          <w:sz w:val="20"/>
          <w:szCs w:val="20"/>
        </w:rPr>
      </w:pPr>
      <w:r w:rsidRPr="00A172E6">
        <w:rPr>
          <w:rFonts w:ascii="Palatino Linotype" w:hAnsi="Palatino Linotype" w:cs="Arial"/>
          <w:sz w:val="20"/>
          <w:szCs w:val="20"/>
        </w:rPr>
        <w:t xml:space="preserve">dále jako </w:t>
      </w:r>
      <w:r w:rsidRPr="00A172E6">
        <w:rPr>
          <w:rFonts w:ascii="Palatino Linotype" w:hAnsi="Palatino Linotype" w:cs="Arial"/>
          <w:i/>
          <w:sz w:val="20"/>
          <w:szCs w:val="20"/>
        </w:rPr>
        <w:t>„</w:t>
      </w:r>
      <w:r w:rsidR="00886DB4" w:rsidRPr="00A172E6">
        <w:rPr>
          <w:rFonts w:ascii="Palatino Linotype" w:hAnsi="Palatino Linotype" w:cs="Arial"/>
          <w:i/>
          <w:sz w:val="20"/>
          <w:szCs w:val="20"/>
        </w:rPr>
        <w:t>prodávající</w:t>
      </w:r>
      <w:r w:rsidRPr="00A172E6">
        <w:rPr>
          <w:rFonts w:ascii="Palatino Linotype" w:hAnsi="Palatino Linotype" w:cs="Arial"/>
          <w:i/>
          <w:sz w:val="20"/>
          <w:szCs w:val="20"/>
        </w:rPr>
        <w:t>“;</w:t>
      </w:r>
      <w:r w:rsidRPr="00A172E6">
        <w:rPr>
          <w:rFonts w:ascii="Palatino Linotype" w:hAnsi="Palatino Linotype" w:cs="Arial"/>
          <w:sz w:val="20"/>
          <w:szCs w:val="20"/>
        </w:rPr>
        <w:t xml:space="preserve"> </w:t>
      </w:r>
      <w:r w:rsidR="00886DB4" w:rsidRPr="00A172E6">
        <w:rPr>
          <w:rFonts w:ascii="Palatino Linotype" w:hAnsi="Palatino Linotype" w:cs="Arial"/>
          <w:sz w:val="20"/>
          <w:szCs w:val="20"/>
        </w:rPr>
        <w:t>kupující</w:t>
      </w:r>
      <w:r w:rsidRPr="00A172E6">
        <w:rPr>
          <w:rFonts w:ascii="Palatino Linotype" w:hAnsi="Palatino Linotype" w:cs="Arial"/>
          <w:sz w:val="20"/>
          <w:szCs w:val="20"/>
        </w:rPr>
        <w:t xml:space="preserve"> a </w:t>
      </w:r>
      <w:r w:rsidR="00886DB4" w:rsidRPr="00A172E6">
        <w:rPr>
          <w:rFonts w:ascii="Palatino Linotype" w:hAnsi="Palatino Linotype" w:cs="Arial"/>
          <w:sz w:val="20"/>
          <w:szCs w:val="20"/>
        </w:rPr>
        <w:t>prodávající</w:t>
      </w:r>
      <w:r w:rsidRPr="00A172E6">
        <w:rPr>
          <w:rFonts w:ascii="Palatino Linotype" w:hAnsi="Palatino Linotype" w:cs="Arial"/>
          <w:sz w:val="20"/>
          <w:szCs w:val="20"/>
        </w:rPr>
        <w:t xml:space="preserve"> společně také jako </w:t>
      </w:r>
      <w:r w:rsidRPr="00A172E6">
        <w:rPr>
          <w:rFonts w:ascii="Palatino Linotype" w:hAnsi="Palatino Linotype" w:cs="Arial"/>
          <w:i/>
          <w:sz w:val="20"/>
          <w:szCs w:val="20"/>
        </w:rPr>
        <w:t>„smluvní strany“</w:t>
      </w:r>
    </w:p>
    <w:p w14:paraId="6DF86640" w14:textId="77777777" w:rsidR="00B0377B" w:rsidRPr="00A172E6" w:rsidRDefault="002347CB" w:rsidP="002347CB">
      <w:pPr>
        <w:spacing w:before="360"/>
        <w:jc w:val="center"/>
        <w:rPr>
          <w:rFonts w:ascii="Palatino Linotype" w:hAnsi="Palatino Linotype" w:cs="Arial"/>
          <w:b/>
          <w:bCs/>
          <w:sz w:val="20"/>
          <w:szCs w:val="20"/>
        </w:rPr>
      </w:pPr>
      <w:r w:rsidRPr="00A172E6">
        <w:rPr>
          <w:rFonts w:ascii="Palatino Linotype" w:hAnsi="Palatino Linotype" w:cs="Arial"/>
          <w:b/>
          <w:bCs/>
          <w:sz w:val="20"/>
          <w:szCs w:val="20"/>
        </w:rPr>
        <w:t>Článek 1</w:t>
      </w:r>
    </w:p>
    <w:p w14:paraId="6D77A4B3" w14:textId="77777777" w:rsidR="002347CB" w:rsidRPr="00A172E6" w:rsidRDefault="002347CB" w:rsidP="002347CB">
      <w:pPr>
        <w:spacing w:after="240"/>
        <w:jc w:val="center"/>
        <w:rPr>
          <w:rFonts w:ascii="Palatino Linotype" w:hAnsi="Palatino Linotype" w:cs="Arial"/>
          <w:b/>
          <w:color w:val="000000"/>
          <w:sz w:val="20"/>
          <w:szCs w:val="20"/>
        </w:rPr>
      </w:pPr>
      <w:r w:rsidRPr="00A172E6">
        <w:rPr>
          <w:rFonts w:ascii="Palatino Linotype" w:hAnsi="Palatino Linotype" w:cs="Arial"/>
          <w:b/>
          <w:bCs/>
          <w:sz w:val="20"/>
          <w:szCs w:val="20"/>
        </w:rPr>
        <w:t>Úvodní ustanovení</w:t>
      </w:r>
    </w:p>
    <w:p w14:paraId="21F6662F" w14:textId="41B7FB13" w:rsidR="00B0377B" w:rsidRPr="00A172E6" w:rsidRDefault="00B0377B" w:rsidP="000546B2">
      <w:pPr>
        <w:pStyle w:val="Zkladntext"/>
        <w:numPr>
          <w:ilvl w:val="0"/>
          <w:numId w:val="5"/>
        </w:numPr>
        <w:spacing w:line="276" w:lineRule="auto"/>
        <w:jc w:val="both"/>
        <w:rPr>
          <w:rFonts w:ascii="Palatino Linotype" w:hAnsi="Palatino Linotype" w:cs="Arial"/>
          <w:i/>
          <w:color w:val="000000"/>
        </w:rPr>
      </w:pPr>
      <w:r w:rsidRPr="00A172E6">
        <w:rPr>
          <w:rFonts w:ascii="Palatino Linotype" w:hAnsi="Palatino Linotype" w:cs="Arial"/>
          <w:color w:val="000000"/>
        </w:rPr>
        <w:t>Tato smlouva je uzavírána s</w:t>
      </w:r>
      <w:r w:rsidR="00DA74C1" w:rsidRPr="00A172E6">
        <w:rPr>
          <w:rFonts w:ascii="Palatino Linotype" w:hAnsi="Palatino Linotype" w:cs="Arial"/>
          <w:color w:val="000000"/>
        </w:rPr>
        <w:t>mluvními stranami</w:t>
      </w:r>
      <w:r w:rsidRPr="00A172E6">
        <w:rPr>
          <w:rFonts w:ascii="Palatino Linotype" w:hAnsi="Palatino Linotype" w:cs="Arial"/>
          <w:color w:val="000000"/>
        </w:rPr>
        <w:t xml:space="preserve"> </w:t>
      </w:r>
      <w:r w:rsidR="0016043B" w:rsidRPr="00A172E6">
        <w:rPr>
          <w:rFonts w:ascii="Palatino Linotype" w:hAnsi="Palatino Linotype" w:cs="Arial"/>
          <w:color w:val="000000"/>
        </w:rPr>
        <w:t xml:space="preserve">na základě výsledku zadávacího řízení </w:t>
      </w:r>
      <w:r w:rsidRPr="00A172E6">
        <w:rPr>
          <w:rFonts w:ascii="Palatino Linotype" w:hAnsi="Palatino Linotype" w:cs="Arial"/>
          <w:color w:val="000000"/>
        </w:rPr>
        <w:t xml:space="preserve">veřejné zakázky </w:t>
      </w:r>
      <w:r w:rsidR="005646B1" w:rsidRPr="00A172E6">
        <w:rPr>
          <w:rFonts w:ascii="Palatino Linotype" w:hAnsi="Palatino Linotype" w:cs="Arial"/>
          <w:color w:val="000000"/>
        </w:rPr>
        <w:t xml:space="preserve">nazvané </w:t>
      </w:r>
      <w:bookmarkStart w:id="1" w:name="_Hlk49763092"/>
      <w:r w:rsidR="00B53D7F" w:rsidRPr="00A172E6">
        <w:rPr>
          <w:rFonts w:ascii="Palatino Linotype" w:hAnsi="Palatino Linotype" w:cs="Arial"/>
          <w:b/>
          <w:color w:val="000000"/>
        </w:rPr>
        <w:t>„</w:t>
      </w:r>
      <w:bookmarkStart w:id="2" w:name="_Hlk45104088"/>
      <w:r w:rsidR="003D7741" w:rsidRPr="00B42D04">
        <w:rPr>
          <w:rFonts w:ascii="Palatino Linotype" w:hAnsi="Palatino Linotype" w:cs="Arial"/>
          <w:b/>
          <w:color w:val="000000"/>
        </w:rPr>
        <w:t xml:space="preserve">Modernizace a dostavba Oblastní nemocnice Náchod, a.s., I. Etapa – </w:t>
      </w:r>
      <w:r w:rsidR="003D7741">
        <w:rPr>
          <w:rFonts w:ascii="Palatino Linotype" w:hAnsi="Palatino Linotype" w:cs="Arial"/>
          <w:b/>
          <w:color w:val="000000"/>
        </w:rPr>
        <w:t xml:space="preserve">dodávka </w:t>
      </w:r>
      <w:bookmarkEnd w:id="2"/>
      <w:r w:rsidR="00A565B1">
        <w:rPr>
          <w:rFonts w:ascii="Palatino Linotype" w:hAnsi="Palatino Linotype" w:cs="Arial"/>
          <w:b/>
          <w:color w:val="000000"/>
        </w:rPr>
        <w:t>chladniček na léky</w:t>
      </w:r>
      <w:r w:rsidR="00B53D7F" w:rsidRPr="00A172E6">
        <w:rPr>
          <w:rFonts w:ascii="Palatino Linotype" w:hAnsi="Palatino Linotype" w:cs="Arial"/>
          <w:b/>
          <w:color w:val="000000"/>
        </w:rPr>
        <w:t>“</w:t>
      </w:r>
      <w:bookmarkEnd w:id="1"/>
      <w:r w:rsidR="00A172E6" w:rsidRPr="00A172E6">
        <w:rPr>
          <w:rFonts w:ascii="Palatino Linotype" w:hAnsi="Palatino Linotype" w:cs="Arial"/>
        </w:rPr>
        <w:t xml:space="preserve"> (dále</w:t>
      </w:r>
      <w:r w:rsidR="00A172E6" w:rsidRPr="00A172E6">
        <w:rPr>
          <w:rFonts w:ascii="Palatino Linotype" w:hAnsi="Palatino Linotype" w:cs="Arial"/>
          <w:shd w:val="clear" w:color="auto" w:fill="FFFFFF"/>
        </w:rPr>
        <w:t xml:space="preserve"> jen „veřejná zakázka“),</w:t>
      </w:r>
      <w:r w:rsidR="00A172E6" w:rsidRPr="00A172E6">
        <w:rPr>
          <w:rFonts w:ascii="Palatino Linotype" w:hAnsi="Palatino Linotype" w:cs="Arial"/>
          <w:b/>
        </w:rPr>
        <w:t xml:space="preserve"> </w:t>
      </w:r>
      <w:r w:rsidR="00A172E6" w:rsidRPr="00A172E6">
        <w:rPr>
          <w:rFonts w:ascii="Palatino Linotype" w:hAnsi="Palatino Linotype" w:cs="Arial"/>
        </w:rPr>
        <w:t xml:space="preserve">zadané </w:t>
      </w:r>
      <w:r w:rsidR="00A172E6" w:rsidRPr="00551FA7">
        <w:rPr>
          <w:rFonts w:ascii="Palatino Linotype" w:hAnsi="Palatino Linotype" w:cs="Arial"/>
        </w:rPr>
        <w:t>v otevřeném řízení dle § 56</w:t>
      </w:r>
      <w:r w:rsidR="00A172E6" w:rsidRPr="00A172E6">
        <w:rPr>
          <w:rFonts w:ascii="Palatino Linotype" w:hAnsi="Palatino Linotype" w:cs="Arial"/>
        </w:rPr>
        <w:t xml:space="preserve"> zákona č. 134/2016 Sb., o zadávání veřejných zakázek, v účinném znění (dále jen „ZZVZ“).</w:t>
      </w:r>
    </w:p>
    <w:p w14:paraId="04BAD5FF" w14:textId="77777777" w:rsidR="00A172E6" w:rsidRPr="00A172E6" w:rsidRDefault="00A172E6" w:rsidP="00472287">
      <w:pPr>
        <w:tabs>
          <w:tab w:val="left" w:pos="5400"/>
        </w:tabs>
        <w:spacing w:before="240"/>
        <w:jc w:val="center"/>
        <w:rPr>
          <w:rFonts w:ascii="Palatino Linotype" w:hAnsi="Palatino Linotype" w:cs="Arial"/>
          <w:b/>
          <w:color w:val="000000"/>
          <w:sz w:val="20"/>
          <w:szCs w:val="20"/>
        </w:rPr>
      </w:pPr>
    </w:p>
    <w:p w14:paraId="0EB03E9A" w14:textId="77777777" w:rsidR="0080710F" w:rsidRPr="00A172E6" w:rsidRDefault="00B0377B" w:rsidP="00472287">
      <w:pPr>
        <w:tabs>
          <w:tab w:val="left" w:pos="5400"/>
        </w:tabs>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2</w:t>
      </w:r>
    </w:p>
    <w:p w14:paraId="1A5E5ECF" w14:textId="77777777" w:rsidR="00B0377B" w:rsidRPr="00A172E6" w:rsidRDefault="00B0377B" w:rsidP="000F74B1">
      <w:pPr>
        <w:pStyle w:val="Nadpis1"/>
        <w:spacing w:after="240"/>
        <w:rPr>
          <w:rFonts w:ascii="Palatino Linotype" w:hAnsi="Palatino Linotype" w:cs="Arial"/>
          <w:color w:val="000000"/>
          <w:szCs w:val="20"/>
        </w:rPr>
      </w:pPr>
      <w:r w:rsidRPr="00A172E6">
        <w:rPr>
          <w:rFonts w:ascii="Palatino Linotype" w:hAnsi="Palatino Linotype" w:cs="Arial"/>
          <w:color w:val="000000"/>
          <w:szCs w:val="20"/>
        </w:rPr>
        <w:t>Zmocněné osoby</w:t>
      </w:r>
    </w:p>
    <w:p w14:paraId="3167DBE7" w14:textId="77777777" w:rsidR="0080710F" w:rsidRPr="00A172E6" w:rsidRDefault="00886DB4" w:rsidP="000546B2">
      <w:pPr>
        <w:pStyle w:val="Zkladntext"/>
        <w:numPr>
          <w:ilvl w:val="0"/>
          <w:numId w:val="6"/>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Kupující</w:t>
      </w:r>
      <w:r w:rsidR="00B0377B" w:rsidRPr="00A172E6">
        <w:rPr>
          <w:rFonts w:ascii="Palatino Linotype" w:hAnsi="Palatino Linotype" w:cs="Arial"/>
          <w:color w:val="000000"/>
        </w:rPr>
        <w:t xml:space="preserve"> zmocňuje následující osoby k jednání:</w:t>
      </w:r>
    </w:p>
    <w:p w14:paraId="786C094D" w14:textId="77777777" w:rsidR="002347CB" w:rsidRPr="00A172E6" w:rsidRDefault="002347CB" w:rsidP="00CB7FD7">
      <w:pPr>
        <w:pStyle w:val="Zkladntext"/>
        <w:numPr>
          <w:ilvl w:val="0"/>
          <w:numId w:val="1"/>
        </w:numPr>
        <w:spacing w:before="60" w:after="0"/>
        <w:jc w:val="both"/>
        <w:rPr>
          <w:rFonts w:ascii="Palatino Linotype" w:hAnsi="Palatino Linotype" w:cs="Arial"/>
          <w:color w:val="000000"/>
        </w:rPr>
      </w:pPr>
      <w:r w:rsidRPr="00A172E6">
        <w:rPr>
          <w:rFonts w:ascii="Palatino Linotype" w:hAnsi="Palatino Linotype" w:cs="Arial"/>
          <w:color w:val="000000"/>
        </w:rPr>
        <w:t xml:space="preserve">zástupce </w:t>
      </w:r>
      <w:r w:rsidR="00886DB4" w:rsidRPr="00A172E6">
        <w:rPr>
          <w:rFonts w:ascii="Palatino Linotype" w:hAnsi="Palatino Linotype" w:cs="Arial"/>
          <w:color w:val="000000"/>
        </w:rPr>
        <w:t>kupujícího</w:t>
      </w:r>
      <w:r w:rsidRPr="00A172E6">
        <w:rPr>
          <w:rFonts w:ascii="Palatino Linotype" w:hAnsi="Palatino Linotype" w:cs="Arial"/>
          <w:color w:val="000000"/>
        </w:rPr>
        <w:t xml:space="preserve"> ve věcech smluvních</w:t>
      </w:r>
      <w:r w:rsidRPr="00A172E6">
        <w:rPr>
          <w:rFonts w:ascii="Palatino Linotype" w:hAnsi="Palatino Linotype" w:cs="Arial"/>
          <w:color w:val="000000"/>
        </w:rPr>
        <w:tab/>
      </w:r>
      <w:r w:rsidR="003F3CD5" w:rsidRPr="00A172E6">
        <w:rPr>
          <w:rFonts w:ascii="Palatino Linotype" w:hAnsi="Palatino Linotype" w:cs="Arial"/>
        </w:rPr>
        <w:t>PhDr. Jiří Štěpán, Ph.D., hejtman kraje</w:t>
      </w:r>
    </w:p>
    <w:p w14:paraId="63ADCDC0" w14:textId="39259A3A" w:rsidR="00B0377B" w:rsidRPr="00A172E6" w:rsidRDefault="00B0377B" w:rsidP="00132879">
      <w:pPr>
        <w:pStyle w:val="Zkladntext"/>
        <w:numPr>
          <w:ilvl w:val="0"/>
          <w:numId w:val="1"/>
        </w:numPr>
        <w:tabs>
          <w:tab w:val="clear" w:pos="720"/>
        </w:tabs>
        <w:spacing w:before="60" w:after="0"/>
        <w:ind w:left="709"/>
        <w:jc w:val="both"/>
        <w:rPr>
          <w:rFonts w:ascii="Palatino Linotype" w:hAnsi="Palatino Linotype" w:cs="Arial"/>
          <w:color w:val="000000"/>
        </w:rPr>
      </w:pPr>
      <w:r w:rsidRPr="00A172E6">
        <w:rPr>
          <w:rFonts w:ascii="Palatino Linotype" w:hAnsi="Palatino Linotype" w:cs="Arial"/>
          <w:color w:val="000000"/>
        </w:rPr>
        <w:t xml:space="preserve">zástupce </w:t>
      </w:r>
      <w:r w:rsidR="00886DB4" w:rsidRPr="00A172E6">
        <w:rPr>
          <w:rFonts w:ascii="Palatino Linotype" w:hAnsi="Palatino Linotype" w:cs="Arial"/>
          <w:color w:val="000000"/>
        </w:rPr>
        <w:t>kupujícího</w:t>
      </w:r>
      <w:r w:rsidRPr="00A172E6">
        <w:rPr>
          <w:rFonts w:ascii="Palatino Linotype" w:hAnsi="Palatino Linotype" w:cs="Arial"/>
          <w:color w:val="000000"/>
        </w:rPr>
        <w:t xml:space="preserve"> ve věcech technických</w:t>
      </w:r>
      <w:r w:rsidR="002347CB" w:rsidRPr="00A172E6">
        <w:rPr>
          <w:rFonts w:ascii="Palatino Linotype" w:hAnsi="Palatino Linotype" w:cs="Arial"/>
          <w:color w:val="000000"/>
        </w:rPr>
        <w:tab/>
      </w:r>
      <w:r w:rsidR="00A172E6">
        <w:rPr>
          <w:rFonts w:ascii="Palatino Linotype" w:hAnsi="Palatino Linotype" w:cs="Arial"/>
          <w:color w:val="000000"/>
        </w:rPr>
        <w:t>František Mrázek DiS, Ing. Václav Nýč</w:t>
      </w:r>
      <w:r w:rsidR="00132879">
        <w:rPr>
          <w:rFonts w:ascii="Palatino Linotype" w:hAnsi="Palatino Linotype" w:cs="Arial"/>
          <w:color w:val="000000"/>
        </w:rPr>
        <w:t>, Bc. Radim Křivanec</w:t>
      </w:r>
    </w:p>
    <w:p w14:paraId="1DBB257B" w14:textId="77777777" w:rsidR="00762D09" w:rsidRPr="00A172E6" w:rsidRDefault="00762D09" w:rsidP="00CB7FD7">
      <w:pPr>
        <w:pStyle w:val="Zkladntext"/>
        <w:numPr>
          <w:ilvl w:val="0"/>
          <w:numId w:val="1"/>
        </w:numPr>
        <w:spacing w:before="60" w:after="0"/>
        <w:jc w:val="both"/>
        <w:rPr>
          <w:rFonts w:ascii="Palatino Linotype" w:hAnsi="Palatino Linotype" w:cs="Arial"/>
          <w:color w:val="000000"/>
        </w:rPr>
      </w:pPr>
      <w:r w:rsidRPr="00A172E6">
        <w:rPr>
          <w:rFonts w:ascii="Palatino Linotype" w:hAnsi="Palatino Linotype" w:cs="Arial"/>
          <w:color w:val="000000"/>
        </w:rPr>
        <w:t>zástupce uživatele objektu</w:t>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00A172E6">
        <w:rPr>
          <w:rFonts w:ascii="Palatino Linotype" w:hAnsi="Palatino Linotype" w:cs="Arial"/>
          <w:color w:val="000000"/>
        </w:rPr>
        <w:t>Miroslav Bůžek</w:t>
      </w:r>
      <w:r w:rsidR="00551FA7">
        <w:rPr>
          <w:rFonts w:ascii="Palatino Linotype" w:hAnsi="Palatino Linotype" w:cs="Arial"/>
          <w:color w:val="000000"/>
        </w:rPr>
        <w:t>, Bc Kateřina Hubáčková</w:t>
      </w:r>
    </w:p>
    <w:p w14:paraId="2F999449" w14:textId="77777777" w:rsidR="00B0377B" w:rsidRPr="00A172E6" w:rsidRDefault="00886DB4" w:rsidP="000546B2">
      <w:pPr>
        <w:pStyle w:val="Zkladntext"/>
        <w:numPr>
          <w:ilvl w:val="0"/>
          <w:numId w:val="6"/>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Prodávající</w:t>
      </w:r>
      <w:r w:rsidR="00B0377B" w:rsidRPr="00A172E6">
        <w:rPr>
          <w:rFonts w:ascii="Palatino Linotype" w:hAnsi="Palatino Linotype" w:cs="Arial"/>
          <w:color w:val="000000"/>
        </w:rPr>
        <w:t xml:space="preserve"> zmocňuje následující osoby k jednání:</w:t>
      </w:r>
    </w:p>
    <w:p w14:paraId="31DA7BA1" w14:textId="77777777" w:rsidR="00B0377B" w:rsidRPr="00A172E6" w:rsidRDefault="00B0377B" w:rsidP="000546B2">
      <w:pPr>
        <w:pStyle w:val="Zkladntext"/>
        <w:numPr>
          <w:ilvl w:val="0"/>
          <w:numId w:val="3"/>
        </w:numPr>
        <w:spacing w:before="60" w:after="0"/>
        <w:jc w:val="both"/>
        <w:rPr>
          <w:rFonts w:ascii="Palatino Linotype" w:hAnsi="Palatino Linotype" w:cs="Arial"/>
          <w:color w:val="000000"/>
        </w:rPr>
      </w:pPr>
      <w:r w:rsidRPr="00A172E6">
        <w:rPr>
          <w:rFonts w:ascii="Palatino Linotype" w:hAnsi="Palatino Linotype" w:cs="Arial"/>
          <w:color w:val="000000"/>
        </w:rPr>
        <w:lastRenderedPageBreak/>
        <w:t>ve věcech technických:</w:t>
      </w:r>
      <w:r w:rsidR="00D54A0D" w:rsidRPr="00A172E6">
        <w:rPr>
          <w:rFonts w:ascii="Palatino Linotype" w:hAnsi="Palatino Linotype" w:cs="Arial"/>
          <w:color w:val="000000"/>
        </w:rPr>
        <w:t xml:space="preserve"> </w:t>
      </w:r>
      <w:r w:rsidR="002347CB" w:rsidRPr="00A172E6">
        <w:rPr>
          <w:rFonts w:ascii="Palatino Linotype" w:hAnsi="Palatino Linotype" w:cs="Arial"/>
          <w:color w:val="000000"/>
          <w:highlight w:val="yellow"/>
          <w:lang w:val="en-US"/>
        </w:rPr>
        <w:t>[dopln</w:t>
      </w:r>
      <w:r w:rsidR="002347CB" w:rsidRPr="00A172E6">
        <w:rPr>
          <w:rFonts w:ascii="Palatino Linotype" w:hAnsi="Palatino Linotype" w:cs="Arial"/>
          <w:color w:val="000000"/>
          <w:highlight w:val="yellow"/>
        </w:rPr>
        <w:t>í dodavatel</w:t>
      </w:r>
      <w:r w:rsidR="002347CB" w:rsidRPr="00A172E6">
        <w:rPr>
          <w:rFonts w:ascii="Palatino Linotype" w:hAnsi="Palatino Linotype" w:cs="Arial"/>
          <w:color w:val="000000"/>
          <w:highlight w:val="yellow"/>
          <w:lang w:val="en-US"/>
        </w:rPr>
        <w:t>]</w:t>
      </w:r>
    </w:p>
    <w:p w14:paraId="25C5916D" w14:textId="77777777" w:rsidR="00B0377B" w:rsidRPr="00A172E6" w:rsidRDefault="00B0377B" w:rsidP="00AE4E55">
      <w:pPr>
        <w:pStyle w:val="Zkladntext"/>
        <w:numPr>
          <w:ilvl w:val="0"/>
          <w:numId w:val="6"/>
        </w:numPr>
        <w:spacing w:before="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Zmocněné osoby smluvních stran mohou být změněny písemným oznámením doručeným druhé smluvní straně nejpozději do 3 dnů ode dne vzniku této změny. </w:t>
      </w:r>
    </w:p>
    <w:p w14:paraId="2768D672" w14:textId="77777777" w:rsidR="00CC2655" w:rsidRPr="00A172E6" w:rsidRDefault="00762D09" w:rsidP="00AE4E55">
      <w:pPr>
        <w:pStyle w:val="Zkladntext"/>
        <w:numPr>
          <w:ilvl w:val="0"/>
          <w:numId w:val="6"/>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Je-li zástupce </w:t>
      </w:r>
      <w:r w:rsidR="006730A7" w:rsidRPr="00A172E6">
        <w:rPr>
          <w:rFonts w:ascii="Palatino Linotype" w:hAnsi="Palatino Linotype" w:cs="Arial"/>
          <w:color w:val="000000"/>
        </w:rPr>
        <w:t>kupujícího</w:t>
      </w:r>
      <w:r w:rsidRPr="00A172E6">
        <w:rPr>
          <w:rFonts w:ascii="Palatino Linotype" w:hAnsi="Palatino Linotype" w:cs="Arial"/>
          <w:color w:val="000000"/>
        </w:rPr>
        <w:t xml:space="preserve"> ve věcech smluvních dle článku </w:t>
      </w:r>
      <w:r w:rsidR="0059055E" w:rsidRPr="00A172E6">
        <w:rPr>
          <w:rFonts w:ascii="Palatino Linotype" w:hAnsi="Palatino Linotype" w:cs="Arial"/>
          <w:color w:val="000000"/>
        </w:rPr>
        <w:t>2</w:t>
      </w:r>
      <w:r w:rsidRPr="00A172E6">
        <w:rPr>
          <w:rFonts w:ascii="Palatino Linotype" w:hAnsi="Palatino Linotype" w:cs="Arial"/>
          <w:color w:val="000000"/>
        </w:rPr>
        <w:t xml:space="preserve"> odst. 1 písm. a) osoba odlišná od osoby oprávněné jednat za </w:t>
      </w:r>
      <w:r w:rsidR="006730A7" w:rsidRPr="00A172E6">
        <w:rPr>
          <w:rFonts w:ascii="Palatino Linotype" w:hAnsi="Palatino Linotype" w:cs="Arial"/>
          <w:color w:val="000000"/>
        </w:rPr>
        <w:t>kupujícího</w:t>
      </w:r>
      <w:r w:rsidRPr="00A172E6">
        <w:rPr>
          <w:rFonts w:ascii="Palatino Linotype" w:hAnsi="Palatino Linotype" w:cs="Arial"/>
          <w:color w:val="000000"/>
        </w:rPr>
        <w:t xml:space="preserve"> dle právních předpisů, není oprávněn uzavírat dodatky k této smlouvě ani tuto smlouvu ukončit.</w:t>
      </w:r>
    </w:p>
    <w:p w14:paraId="7BF790B4"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3</w:t>
      </w:r>
    </w:p>
    <w:p w14:paraId="6377398E" w14:textId="77777777" w:rsidR="00B0377B" w:rsidRPr="00A172E6" w:rsidRDefault="006E0A02"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Podklady pro uzavření smlouvy</w:t>
      </w:r>
    </w:p>
    <w:p w14:paraId="6FE7F9A3" w14:textId="77777777" w:rsidR="006E0A02" w:rsidRPr="00A172E6" w:rsidRDefault="006E0A02" w:rsidP="00AE4E55">
      <w:pPr>
        <w:pStyle w:val="Zkladntext"/>
        <w:numPr>
          <w:ilvl w:val="0"/>
          <w:numId w:val="7"/>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Základním podkladem pro uzavření této smlouvy je nabídka </w:t>
      </w:r>
      <w:r w:rsidR="00886DB4" w:rsidRPr="00A172E6">
        <w:rPr>
          <w:rFonts w:ascii="Palatino Linotype" w:hAnsi="Palatino Linotype" w:cs="Arial"/>
          <w:color w:val="000000"/>
        </w:rPr>
        <w:t>prodávajícího</w:t>
      </w:r>
      <w:r w:rsidRPr="00A172E6">
        <w:rPr>
          <w:rFonts w:ascii="Palatino Linotype" w:hAnsi="Palatino Linotype" w:cs="Arial"/>
          <w:color w:val="000000"/>
        </w:rPr>
        <w:t xml:space="preserve"> podaná dne </w:t>
      </w:r>
      <w:r w:rsidRPr="00A172E6">
        <w:rPr>
          <w:rFonts w:ascii="Palatino Linotype" w:hAnsi="Palatino Linotype" w:cs="Arial"/>
          <w:color w:val="000000"/>
          <w:highlight w:val="cyan"/>
        </w:rPr>
        <w:t>………</w:t>
      </w:r>
      <w:r w:rsidRPr="00A172E6">
        <w:rPr>
          <w:rFonts w:ascii="Palatino Linotype" w:hAnsi="Palatino Linotype" w:cs="Arial"/>
          <w:color w:val="000000"/>
        </w:rPr>
        <w:t xml:space="preserve"> v rámci </w:t>
      </w:r>
      <w:r w:rsidR="00261C40" w:rsidRPr="00A172E6">
        <w:rPr>
          <w:rFonts w:ascii="Palatino Linotype" w:hAnsi="Palatino Linotype" w:cs="Arial"/>
          <w:color w:val="000000"/>
        </w:rPr>
        <w:t xml:space="preserve">zadávacího řízení </w:t>
      </w:r>
      <w:r w:rsidRPr="00A172E6">
        <w:rPr>
          <w:rFonts w:ascii="Palatino Linotype" w:hAnsi="Palatino Linotype" w:cs="Arial"/>
          <w:color w:val="000000"/>
        </w:rPr>
        <w:t>veřejné zakázky.</w:t>
      </w:r>
    </w:p>
    <w:p w14:paraId="3160E87D" w14:textId="77777777" w:rsidR="000610E8" w:rsidRPr="00A172E6" w:rsidRDefault="00B0377B" w:rsidP="00AE4E55">
      <w:pPr>
        <w:pStyle w:val="Zkladntext"/>
        <w:numPr>
          <w:ilvl w:val="0"/>
          <w:numId w:val="7"/>
        </w:numPr>
        <w:spacing w:before="12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Předmět </w:t>
      </w:r>
      <w:r w:rsidR="00BE219A" w:rsidRPr="00A172E6">
        <w:rPr>
          <w:rFonts w:ascii="Palatino Linotype" w:hAnsi="Palatino Linotype" w:cs="Arial"/>
          <w:color w:val="000000"/>
        </w:rPr>
        <w:t xml:space="preserve">smlouvy </w:t>
      </w:r>
      <w:r w:rsidRPr="00A172E6">
        <w:rPr>
          <w:rFonts w:ascii="Palatino Linotype" w:hAnsi="Palatino Linotype" w:cs="Arial"/>
          <w:color w:val="000000"/>
        </w:rPr>
        <w:t>je vymezen následující dokumentací, která tvoří přílohy této smlouvy</w:t>
      </w:r>
      <w:r w:rsidR="00FC2377" w:rsidRPr="00A172E6">
        <w:rPr>
          <w:rFonts w:ascii="Palatino Linotype" w:hAnsi="Palatino Linotype" w:cs="Arial"/>
          <w:color w:val="000000"/>
        </w:rPr>
        <w:t>, jakožto nedílné součásti této smlouvy</w:t>
      </w:r>
      <w:r w:rsidRPr="00A172E6">
        <w:rPr>
          <w:rFonts w:ascii="Palatino Linotype" w:hAnsi="Palatino Linotype" w:cs="Arial"/>
          <w:color w:val="000000"/>
        </w:rPr>
        <w:t>:</w:t>
      </w:r>
    </w:p>
    <w:p w14:paraId="6DC3CA11" w14:textId="7C76C808" w:rsidR="00261C40" w:rsidRPr="00A172E6" w:rsidRDefault="00261C40" w:rsidP="00CB7FD7">
      <w:pPr>
        <w:pStyle w:val="Zkladntext"/>
        <w:numPr>
          <w:ilvl w:val="0"/>
          <w:numId w:val="2"/>
        </w:numPr>
        <w:spacing w:before="60" w:after="60"/>
        <w:jc w:val="both"/>
        <w:rPr>
          <w:rFonts w:ascii="Palatino Linotype" w:hAnsi="Palatino Linotype" w:cs="Arial"/>
        </w:rPr>
      </w:pPr>
      <w:r w:rsidRPr="00A172E6">
        <w:rPr>
          <w:rFonts w:ascii="Palatino Linotype" w:hAnsi="Palatino Linotype" w:cs="Arial"/>
        </w:rPr>
        <w:t xml:space="preserve">Příloha č. </w:t>
      </w:r>
      <w:proofErr w:type="gramStart"/>
      <w:r w:rsidR="00626EE4" w:rsidRPr="00A172E6">
        <w:rPr>
          <w:rFonts w:ascii="Palatino Linotype" w:hAnsi="Palatino Linotype" w:cs="Arial"/>
        </w:rPr>
        <w:t>1</w:t>
      </w:r>
      <w:r w:rsidR="00EF1DF1">
        <w:rPr>
          <w:rFonts w:ascii="Palatino Linotype" w:hAnsi="Palatino Linotype" w:cs="Arial"/>
        </w:rPr>
        <w:t xml:space="preserve">: </w:t>
      </w:r>
      <w:r w:rsidR="00626EE4" w:rsidRPr="00A172E6">
        <w:rPr>
          <w:rFonts w:ascii="Palatino Linotype" w:hAnsi="Palatino Linotype" w:cs="Arial"/>
        </w:rPr>
        <w:t xml:space="preserve"> </w:t>
      </w:r>
      <w:r w:rsidR="003D7741" w:rsidRPr="00EA20D4">
        <w:rPr>
          <w:rFonts w:ascii="Palatino Linotype" w:hAnsi="Palatino Linotype" w:cs="Arial"/>
        </w:rPr>
        <w:t>P</w:t>
      </w:r>
      <w:r w:rsidR="003D7741">
        <w:rPr>
          <w:rFonts w:ascii="Palatino Linotype" w:hAnsi="Palatino Linotype" w:cs="Arial"/>
        </w:rPr>
        <w:t>rojektová</w:t>
      </w:r>
      <w:proofErr w:type="gramEnd"/>
      <w:r w:rsidR="003D7741" w:rsidRPr="00060154">
        <w:rPr>
          <w:rFonts w:ascii="Palatino Linotype" w:hAnsi="Palatino Linotype" w:cs="Arial"/>
        </w:rPr>
        <w:t xml:space="preserve"> dokumentac</w:t>
      </w:r>
      <w:r w:rsidR="003D7741">
        <w:rPr>
          <w:rFonts w:ascii="Palatino Linotype" w:hAnsi="Palatino Linotype" w:cs="Arial"/>
        </w:rPr>
        <w:t>e</w:t>
      </w:r>
      <w:r w:rsidR="003D7741" w:rsidRPr="00EA20D4">
        <w:rPr>
          <w:rFonts w:ascii="Palatino Linotype" w:hAnsi="Palatino Linotype" w:cs="Arial"/>
        </w:rPr>
        <w:t xml:space="preserve"> s názvem MODERNIZACE A DOSTAVBA OBLASTNÍ NEMOCNICE NÁCHOD, a.s. - I.ETAPA</w:t>
      </w:r>
      <w:r w:rsidR="003D7741">
        <w:rPr>
          <w:rFonts w:ascii="Palatino Linotype" w:hAnsi="Palatino Linotype" w:cs="Arial"/>
        </w:rPr>
        <w:t xml:space="preserve">, zpracovaná společností </w:t>
      </w:r>
      <w:r w:rsidR="003D7741" w:rsidRPr="0044702C">
        <w:rPr>
          <w:rFonts w:ascii="Palatino Linotype" w:hAnsi="Palatino Linotype" w:cs="Arial"/>
        </w:rPr>
        <w:t xml:space="preserve">JIKA - CZ s.r.o., Dlouhá 103/17, 500 03 Hradec </w:t>
      </w:r>
      <w:proofErr w:type="gramStart"/>
      <w:r w:rsidR="003D7741" w:rsidRPr="0044702C">
        <w:rPr>
          <w:rFonts w:ascii="Palatino Linotype" w:hAnsi="Palatino Linotype" w:cs="Arial"/>
        </w:rPr>
        <w:t>Králové</w:t>
      </w:r>
      <w:r w:rsidR="003D7741" w:rsidRPr="00EA20D4">
        <w:rPr>
          <w:rFonts w:ascii="Palatino Linotype" w:hAnsi="Palatino Linotype" w:cs="Arial"/>
        </w:rPr>
        <w:t>,  IČ</w:t>
      </w:r>
      <w:r w:rsidR="003D7741">
        <w:rPr>
          <w:rFonts w:ascii="Palatino Linotype" w:hAnsi="Palatino Linotype" w:cs="Arial"/>
        </w:rPr>
        <w:t>O</w:t>
      </w:r>
      <w:proofErr w:type="gramEnd"/>
      <w:r w:rsidR="003D7741" w:rsidRPr="00EA20D4">
        <w:rPr>
          <w:rFonts w:ascii="Palatino Linotype" w:hAnsi="Palatino Linotype" w:cs="Arial"/>
        </w:rPr>
        <w:t xml:space="preserve"> </w:t>
      </w:r>
      <w:r w:rsidR="003D7741">
        <w:rPr>
          <w:rFonts w:ascii="Palatino Linotype" w:hAnsi="Palatino Linotype" w:cs="Arial"/>
        </w:rPr>
        <w:t xml:space="preserve">259 17 234  a technická specifikace veřejné zakázky - </w:t>
      </w:r>
      <w:bookmarkStart w:id="3" w:name="_Hlk49795287"/>
      <w:r w:rsidR="003D7741" w:rsidRPr="003D7741">
        <w:rPr>
          <w:rFonts w:ascii="Palatino Linotype" w:hAnsi="Palatino Linotype" w:cs="Arial"/>
        </w:rPr>
        <w:t xml:space="preserve">D.2001.17 Kusovník volného interiérového vybavení </w:t>
      </w:r>
      <w:r w:rsidR="00A565B1">
        <w:rPr>
          <w:rFonts w:ascii="Palatino Linotype" w:hAnsi="Palatino Linotype" w:cs="Arial"/>
        </w:rPr>
        <w:t>–</w:t>
      </w:r>
      <w:r w:rsidR="003D7741" w:rsidRPr="003D7741">
        <w:rPr>
          <w:rFonts w:ascii="Palatino Linotype" w:hAnsi="Palatino Linotype" w:cs="Arial"/>
        </w:rPr>
        <w:t xml:space="preserve"> </w:t>
      </w:r>
      <w:r w:rsidR="003D7741" w:rsidRPr="003D7741">
        <w:rPr>
          <w:rFonts w:ascii="Palatino Linotype" w:hAnsi="Palatino Linotype" w:cs="Arial"/>
        </w:rPr>
        <w:t>elektrozařízení</w:t>
      </w:r>
      <w:bookmarkEnd w:id="3"/>
      <w:r w:rsidR="00A565B1">
        <w:rPr>
          <w:rFonts w:ascii="Palatino Linotype" w:hAnsi="Palatino Linotype" w:cs="Arial"/>
        </w:rPr>
        <w:t xml:space="preserve"> III</w:t>
      </w:r>
      <w:r w:rsidR="003D7741">
        <w:rPr>
          <w:rFonts w:ascii="Palatino Linotype" w:hAnsi="Palatino Linotype" w:cs="Arial"/>
        </w:rPr>
        <w:t xml:space="preserve">. </w:t>
      </w:r>
      <w:r w:rsidR="003D7741">
        <w:rPr>
          <w:rFonts w:ascii="Palatino Linotype" w:hAnsi="Palatino Linotype" w:cs="Arial"/>
        </w:rPr>
        <w:t>Tato příloha je uložena odděleně od této smlouvy a je oběma smluvním stranám dostupná.</w:t>
      </w:r>
      <w:r w:rsidR="0044702C">
        <w:rPr>
          <w:rFonts w:ascii="Palatino Linotype" w:hAnsi="Palatino Linotype" w:cs="Arial"/>
        </w:rPr>
        <w:t>.</w:t>
      </w:r>
    </w:p>
    <w:p w14:paraId="0B2BD308" w14:textId="2FA1C0DE" w:rsidR="00E7018B" w:rsidRPr="00AE4E55" w:rsidRDefault="00261C40" w:rsidP="00EF1DF1">
      <w:pPr>
        <w:pStyle w:val="Zkladntext"/>
        <w:numPr>
          <w:ilvl w:val="0"/>
          <w:numId w:val="2"/>
        </w:numPr>
        <w:tabs>
          <w:tab w:val="clear" w:pos="720"/>
        </w:tabs>
        <w:spacing w:before="60" w:after="60"/>
        <w:ind w:left="714" w:hanging="357"/>
        <w:jc w:val="both"/>
        <w:rPr>
          <w:rFonts w:ascii="Palatino Linotype" w:hAnsi="Palatino Linotype" w:cs="Arial"/>
        </w:rPr>
      </w:pPr>
      <w:r w:rsidRPr="00A172E6">
        <w:rPr>
          <w:rFonts w:ascii="Palatino Linotype" w:hAnsi="Palatino Linotype" w:cs="Arial"/>
        </w:rPr>
        <w:t xml:space="preserve">Příloha č. </w:t>
      </w:r>
      <w:proofErr w:type="gramStart"/>
      <w:r w:rsidR="00886DB4" w:rsidRPr="00A172E6">
        <w:rPr>
          <w:rFonts w:ascii="Palatino Linotype" w:hAnsi="Palatino Linotype" w:cs="Arial"/>
        </w:rPr>
        <w:t>2</w:t>
      </w:r>
      <w:r w:rsidR="00EF1DF1" w:rsidRPr="00AE4E55">
        <w:rPr>
          <w:rFonts w:ascii="Palatino Linotype" w:hAnsi="Palatino Linotype" w:cs="Arial"/>
        </w:rPr>
        <w:t xml:space="preserve">:  </w:t>
      </w:r>
      <w:r w:rsidR="00A565B1">
        <w:rPr>
          <w:rFonts w:ascii="Palatino Linotype" w:hAnsi="Palatino Linotype" w:cs="Arial"/>
        </w:rPr>
        <w:t xml:space="preserve"> </w:t>
      </w:r>
      <w:proofErr w:type="gramEnd"/>
      <w:r w:rsidR="00A565B1">
        <w:rPr>
          <w:rFonts w:ascii="Palatino Linotype" w:hAnsi="Palatino Linotype" w:cs="Arial"/>
        </w:rPr>
        <w:t xml:space="preserve"> </w:t>
      </w:r>
      <w:r w:rsidR="0044702C" w:rsidRPr="00AE4E55">
        <w:rPr>
          <w:rFonts w:ascii="Palatino Linotype" w:hAnsi="Palatino Linotype" w:cs="Arial"/>
        </w:rPr>
        <w:t>Tabulka vybavení po místnostech</w:t>
      </w:r>
    </w:p>
    <w:p w14:paraId="2B4BA044" w14:textId="77777777" w:rsidR="001A7C88" w:rsidRDefault="001A7C88" w:rsidP="001A7C88">
      <w:pPr>
        <w:pStyle w:val="Zkladntext"/>
        <w:numPr>
          <w:ilvl w:val="0"/>
          <w:numId w:val="2"/>
        </w:numPr>
        <w:tabs>
          <w:tab w:val="clear" w:pos="720"/>
        </w:tabs>
        <w:spacing w:before="60" w:after="60"/>
        <w:ind w:left="714" w:hanging="357"/>
        <w:jc w:val="both"/>
        <w:rPr>
          <w:rFonts w:ascii="Palatino Linotype" w:hAnsi="Palatino Linotype" w:cs="Arial"/>
        </w:rPr>
      </w:pPr>
      <w:r w:rsidRPr="00A172E6">
        <w:rPr>
          <w:rFonts w:ascii="Palatino Linotype" w:hAnsi="Palatino Linotype" w:cs="Arial"/>
        </w:rPr>
        <w:t>Příloha č. 3</w:t>
      </w:r>
      <w:r w:rsidR="00EF1DF1">
        <w:rPr>
          <w:rFonts w:ascii="Palatino Linotype" w:hAnsi="Palatino Linotype" w:cs="Arial"/>
        </w:rPr>
        <w:t xml:space="preserve">:    </w:t>
      </w:r>
      <w:r w:rsidR="0044702C">
        <w:rPr>
          <w:rFonts w:ascii="Palatino Linotype" w:hAnsi="Palatino Linotype" w:cs="Arial"/>
        </w:rPr>
        <w:t>Položkový rozpočet</w:t>
      </w:r>
    </w:p>
    <w:p w14:paraId="0F5019B0" w14:textId="77777777" w:rsidR="0044702C" w:rsidRDefault="0044702C" w:rsidP="001A7C88">
      <w:pPr>
        <w:pStyle w:val="Zkladntext"/>
        <w:numPr>
          <w:ilvl w:val="0"/>
          <w:numId w:val="2"/>
        </w:numPr>
        <w:tabs>
          <w:tab w:val="clear" w:pos="720"/>
        </w:tabs>
        <w:spacing w:before="60" w:after="60"/>
        <w:ind w:left="714" w:hanging="357"/>
        <w:jc w:val="both"/>
        <w:rPr>
          <w:rFonts w:ascii="Palatino Linotype" w:hAnsi="Palatino Linotype" w:cs="Arial"/>
        </w:rPr>
      </w:pPr>
      <w:r>
        <w:rPr>
          <w:rFonts w:ascii="Palatino Linotype" w:hAnsi="Palatino Linotype" w:cs="Arial"/>
        </w:rPr>
        <w:t>Příloha č. 4</w:t>
      </w:r>
      <w:r w:rsidR="00EF1DF1">
        <w:rPr>
          <w:rFonts w:ascii="Palatino Linotype" w:hAnsi="Palatino Linotype" w:cs="Arial"/>
        </w:rPr>
        <w:t xml:space="preserve">:    </w:t>
      </w:r>
      <w:r>
        <w:rPr>
          <w:rFonts w:ascii="Palatino Linotype" w:hAnsi="Palatino Linotype" w:cs="Arial"/>
        </w:rPr>
        <w:t>Závazný vzor akceptačního protokolu</w:t>
      </w:r>
    </w:p>
    <w:p w14:paraId="0EF62545" w14:textId="27B4228B" w:rsidR="0044702C" w:rsidRPr="0044702C" w:rsidRDefault="00EF1DF1" w:rsidP="00EF1DF1">
      <w:pPr>
        <w:pStyle w:val="Zkladntext"/>
        <w:numPr>
          <w:ilvl w:val="0"/>
          <w:numId w:val="2"/>
        </w:numPr>
        <w:tabs>
          <w:tab w:val="clear" w:pos="720"/>
        </w:tabs>
        <w:spacing w:before="60" w:after="60" w:line="276" w:lineRule="auto"/>
        <w:ind w:left="714" w:hanging="357"/>
        <w:rPr>
          <w:rFonts w:ascii="Palatino Linotype" w:hAnsi="Palatino Linotype" w:cs="Arial"/>
          <w:color w:val="000000"/>
          <w:highlight w:val="cyan"/>
        </w:rPr>
      </w:pPr>
      <w:r>
        <w:rPr>
          <w:rFonts w:ascii="Palatino Linotype" w:hAnsi="Palatino Linotype" w:cs="Arial"/>
        </w:rPr>
        <w:t xml:space="preserve">Příloha č. 5:    </w:t>
      </w:r>
      <w:r w:rsidR="0044702C" w:rsidRPr="0044702C">
        <w:rPr>
          <w:rFonts w:ascii="Palatino Linotype" w:hAnsi="Palatino Linotype" w:cs="Arial"/>
        </w:rPr>
        <w:t>Vybraná vysvětlení</w:t>
      </w:r>
      <w:r w:rsidR="0044702C" w:rsidRPr="00114CDE">
        <w:rPr>
          <w:rFonts w:ascii="Palatino Linotype" w:hAnsi="Palatino Linotype" w:cs="Arial"/>
          <w:color w:val="000000"/>
          <w:highlight w:val="cyan"/>
        </w:rPr>
        <w:t xml:space="preserve"> zadávací dokumentace (bude doplněno kupujícím </w:t>
      </w:r>
      <w:r w:rsidR="0044702C">
        <w:rPr>
          <w:rFonts w:ascii="Palatino Linotype" w:hAnsi="Palatino Linotype" w:cs="Arial"/>
          <w:color w:val="000000"/>
          <w:highlight w:val="cyan"/>
        </w:rPr>
        <w:t xml:space="preserve">před podpisem </w:t>
      </w:r>
      <w:r w:rsidR="0044702C" w:rsidRPr="0044702C">
        <w:rPr>
          <w:rFonts w:ascii="Palatino Linotype" w:hAnsi="Palatino Linotype" w:cs="Arial"/>
          <w:color w:val="000000"/>
          <w:highlight w:val="cyan"/>
        </w:rPr>
        <w:t>smlouvy)</w:t>
      </w:r>
    </w:p>
    <w:p w14:paraId="1400819D" w14:textId="77777777" w:rsidR="0080710F" w:rsidRDefault="00886DB4" w:rsidP="00AB0ADF">
      <w:pPr>
        <w:pStyle w:val="Zkladntext"/>
        <w:numPr>
          <w:ilvl w:val="0"/>
          <w:numId w:val="7"/>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Prodávající</w:t>
      </w:r>
      <w:r w:rsidR="00B0377B" w:rsidRPr="00A172E6">
        <w:rPr>
          <w:rFonts w:ascii="Palatino Linotype" w:hAnsi="Palatino Linotype" w:cs="Arial"/>
          <w:color w:val="000000"/>
        </w:rPr>
        <w:t xml:space="preserve"> prohl</w:t>
      </w:r>
      <w:r w:rsidRPr="00A172E6">
        <w:rPr>
          <w:rFonts w:ascii="Palatino Linotype" w:hAnsi="Palatino Linotype" w:cs="Arial"/>
          <w:color w:val="000000"/>
        </w:rPr>
        <w:t xml:space="preserve">ašuje, že všechny technické a dodací podmínky byly před podpisem smlouvy na základě jeho žádosti o vysvětlení zadávací dokumentace v rámci zadávacího řízení, na základě jehož výsledku je uzavřena tato smlouva, zahrnuty </w:t>
      </w:r>
      <w:r w:rsidR="00D17D71" w:rsidRPr="00A172E6">
        <w:rPr>
          <w:rFonts w:ascii="Palatino Linotype" w:hAnsi="Palatino Linotype" w:cs="Arial"/>
          <w:color w:val="000000"/>
        </w:rPr>
        <w:t xml:space="preserve">do </w:t>
      </w:r>
      <w:r w:rsidRPr="00A172E6">
        <w:rPr>
          <w:rFonts w:ascii="Palatino Linotype" w:hAnsi="Palatino Linotype" w:cs="Arial"/>
          <w:color w:val="000000"/>
        </w:rPr>
        <w:t>jeho nabídky</w:t>
      </w:r>
      <w:r w:rsidR="005E4D65" w:rsidRPr="00A172E6">
        <w:rPr>
          <w:rFonts w:ascii="Palatino Linotype" w:hAnsi="Palatino Linotype" w:cs="Arial"/>
          <w:color w:val="000000"/>
        </w:rPr>
        <w:t>.</w:t>
      </w:r>
    </w:p>
    <w:p w14:paraId="72792AB1" w14:textId="77777777" w:rsidR="004E1C8D" w:rsidRPr="00A172E6" w:rsidRDefault="004E1C8D" w:rsidP="00AB0ADF">
      <w:pPr>
        <w:pStyle w:val="Zkladntext"/>
        <w:numPr>
          <w:ilvl w:val="0"/>
          <w:numId w:val="7"/>
        </w:numPr>
        <w:spacing w:before="240" w:after="240" w:line="276" w:lineRule="auto"/>
        <w:jc w:val="both"/>
        <w:rPr>
          <w:rFonts w:ascii="Palatino Linotype" w:hAnsi="Palatino Linotype" w:cs="Arial"/>
          <w:color w:val="000000"/>
        </w:rPr>
      </w:pPr>
      <w:r w:rsidRPr="00F22FDD">
        <w:rPr>
          <w:rFonts w:ascii="Palatino Linotype" w:hAnsi="Palatino Linotype" w:cs="Arial"/>
          <w:color w:val="000000"/>
        </w:rPr>
        <w:t xml:space="preserve">Prodávající prohlašuje, že </w:t>
      </w:r>
      <w:r w:rsidRPr="0073138C">
        <w:rPr>
          <w:rFonts w:ascii="Palatino Linotype" w:hAnsi="Palatino Linotype" w:cs="Arial"/>
          <w:color w:val="000000"/>
        </w:rPr>
        <w:t>je přímo či prostřednictvím svých poddodavatelů držitelem všech potřebných oprávnění a povolení k realizaci předmětu kupní smlouvy a že disponuje vybavením, zkušenostmi a schopnostmi potřebnými k včasné a řádné realizaci předmětu této smlouvy.</w:t>
      </w:r>
    </w:p>
    <w:p w14:paraId="2D67AD28" w14:textId="77777777" w:rsidR="00261C40" w:rsidRPr="00A172E6" w:rsidRDefault="00886DB4" w:rsidP="00AB0ADF">
      <w:pPr>
        <w:pStyle w:val="Zkladntext"/>
        <w:numPr>
          <w:ilvl w:val="0"/>
          <w:numId w:val="7"/>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Prodávající</w:t>
      </w:r>
      <w:r w:rsidR="00261C40" w:rsidRPr="00A172E6">
        <w:rPr>
          <w:rFonts w:ascii="Palatino Linotype" w:hAnsi="Palatino Linotype" w:cs="Arial"/>
          <w:color w:val="000000"/>
        </w:rPr>
        <w:t xml:space="preserve"> dále prohlašuje, </w:t>
      </w:r>
      <w:r w:rsidR="00D81877" w:rsidRPr="00A172E6">
        <w:rPr>
          <w:rFonts w:ascii="Palatino Linotype" w:hAnsi="Palatino Linotype" w:cs="Arial"/>
          <w:color w:val="000000"/>
        </w:rPr>
        <w:t>že realizaci dodávek a souvisejících služeb</w:t>
      </w:r>
      <w:r w:rsidR="00261C40" w:rsidRPr="00A172E6">
        <w:rPr>
          <w:rFonts w:ascii="Palatino Linotype" w:hAnsi="Palatino Linotype" w:cs="Arial"/>
          <w:color w:val="000000"/>
        </w:rPr>
        <w:t xml:space="preserve"> dle této smlouvy provede v souladu se zadávací dokumentací veřejné zakázky včetně všech jejích vysvětlení zadavatelem.</w:t>
      </w:r>
    </w:p>
    <w:p w14:paraId="7D6A9DE3" w14:textId="77777777" w:rsidR="00B0377B" w:rsidRPr="00EF1DF1" w:rsidRDefault="00EF1DF1" w:rsidP="00AE4E55">
      <w:pPr>
        <w:pStyle w:val="Zkladntext"/>
        <w:numPr>
          <w:ilvl w:val="0"/>
          <w:numId w:val="7"/>
        </w:numPr>
        <w:spacing w:before="240" w:after="240" w:line="276" w:lineRule="auto"/>
        <w:jc w:val="both"/>
        <w:rPr>
          <w:rFonts w:ascii="Palatino Linotype" w:hAnsi="Palatino Linotype" w:cs="Arial"/>
          <w:color w:val="000000"/>
        </w:rPr>
      </w:pPr>
      <w:r w:rsidRPr="00630CA7">
        <w:rPr>
          <w:rFonts w:ascii="Palatino Linotype" w:hAnsi="Palatino Linotype" w:cs="Arial"/>
          <w:color w:val="000000"/>
        </w:rPr>
        <w:t xml:space="preserve">Prodávající dále prohlašuje, že před podáním nabídky na plnění veřejné zakázky realizované touto smlouvou prověřil, že předložené podklady týkající se předmětu smlouvy nemají zjevné vady a nedostatky, neobsahují nevhodná řešení, materiály a technologie, a že zboží je tak možno dodat za jím nabídnutou smluvní cenu </w:t>
      </w:r>
      <w:r w:rsidRPr="00551FA7">
        <w:rPr>
          <w:rFonts w:ascii="Palatino Linotype" w:hAnsi="Palatino Linotype" w:cs="Arial"/>
          <w:color w:val="000000"/>
        </w:rPr>
        <w:t>uvedenou v článku 7 této</w:t>
      </w:r>
      <w:r w:rsidRPr="004A21BE">
        <w:rPr>
          <w:rFonts w:ascii="Palatino Linotype" w:hAnsi="Palatino Linotype" w:cs="Arial"/>
          <w:color w:val="000000"/>
        </w:rPr>
        <w:t xml:space="preserve"> smlouvy</w:t>
      </w:r>
      <w:r w:rsidR="00357C09" w:rsidRPr="00EF1DF1">
        <w:rPr>
          <w:rFonts w:ascii="Palatino Linotype" w:hAnsi="Palatino Linotype" w:cs="Arial"/>
          <w:color w:val="000000"/>
        </w:rPr>
        <w:t>.</w:t>
      </w:r>
      <w:r w:rsidR="00B21361" w:rsidRPr="00EF1DF1">
        <w:rPr>
          <w:rFonts w:ascii="Palatino Linotype" w:hAnsi="Palatino Linotype" w:cs="Arial"/>
          <w:color w:val="000000"/>
        </w:rPr>
        <w:t xml:space="preserve"> </w:t>
      </w:r>
    </w:p>
    <w:p w14:paraId="7E37FCCE"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4</w:t>
      </w:r>
    </w:p>
    <w:p w14:paraId="44EA680B" w14:textId="77777777" w:rsidR="00B0377B" w:rsidRPr="00A172E6" w:rsidRDefault="00B037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lastRenderedPageBreak/>
        <w:t>Předmět smlouvy</w:t>
      </w:r>
    </w:p>
    <w:p w14:paraId="6FA6358D" w14:textId="7BB76B03" w:rsidR="008151CD" w:rsidRPr="00551FA7" w:rsidRDefault="00E676C5" w:rsidP="00AE4E55">
      <w:pPr>
        <w:pStyle w:val="Zkladntext"/>
        <w:numPr>
          <w:ilvl w:val="0"/>
          <w:numId w:val="9"/>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 xml:space="preserve">Prodávající se zavazuje dodat kupujícímu </w:t>
      </w:r>
      <w:r w:rsidR="00A565B1">
        <w:rPr>
          <w:rFonts w:ascii="Palatino Linotype" w:hAnsi="Palatino Linotype" w:cs="Arial"/>
          <w:color w:val="000000"/>
        </w:rPr>
        <w:t>chladničky na léky</w:t>
      </w:r>
      <w:r w:rsidR="003D7741" w:rsidRPr="00A172E6">
        <w:rPr>
          <w:rFonts w:ascii="Palatino Linotype" w:hAnsi="Palatino Linotype" w:cs="Arial"/>
          <w:color w:val="000000"/>
        </w:rPr>
        <w:t xml:space="preserve"> </w:t>
      </w:r>
      <w:r w:rsidR="001444A4" w:rsidRPr="00A172E6">
        <w:rPr>
          <w:rFonts w:ascii="Palatino Linotype" w:hAnsi="Palatino Linotype" w:cs="Arial"/>
          <w:color w:val="000000"/>
        </w:rPr>
        <w:t>v souladu s technickými parametry</w:t>
      </w:r>
      <w:r w:rsidR="000967E6">
        <w:rPr>
          <w:rFonts w:ascii="Palatino Linotype" w:hAnsi="Palatino Linotype" w:cs="Arial"/>
        </w:rPr>
        <w:t xml:space="preserve"> dle příloh</w:t>
      </w:r>
      <w:r w:rsidR="00551FA7">
        <w:rPr>
          <w:rFonts w:ascii="Palatino Linotype" w:hAnsi="Palatino Linotype" w:cs="Arial"/>
        </w:rPr>
        <w:t>y</w:t>
      </w:r>
      <w:r w:rsidR="000967E6">
        <w:rPr>
          <w:rFonts w:ascii="Palatino Linotype" w:hAnsi="Palatino Linotype" w:cs="Arial"/>
        </w:rPr>
        <w:t xml:space="preserve"> č. 1 </w:t>
      </w:r>
      <w:r w:rsidR="00551FA7">
        <w:rPr>
          <w:rFonts w:ascii="Palatino Linotype" w:hAnsi="Palatino Linotype" w:cs="Arial"/>
        </w:rPr>
        <w:t xml:space="preserve">této </w:t>
      </w:r>
      <w:r w:rsidR="001444A4" w:rsidRPr="00A172E6">
        <w:rPr>
          <w:rFonts w:ascii="Palatino Linotype" w:hAnsi="Palatino Linotype" w:cs="Arial"/>
        </w:rPr>
        <w:t xml:space="preserve">smlouvy </w:t>
      </w:r>
      <w:r w:rsidR="000D676C" w:rsidRPr="00A172E6">
        <w:rPr>
          <w:rFonts w:ascii="Palatino Linotype" w:hAnsi="Palatino Linotype" w:cs="Arial"/>
        </w:rPr>
        <w:t>a poskytnutí souvisejících služeb</w:t>
      </w:r>
      <w:r w:rsidR="001444A4" w:rsidRPr="00A172E6">
        <w:rPr>
          <w:rFonts w:ascii="Palatino Linotype" w:hAnsi="Palatino Linotype" w:cs="Arial"/>
        </w:rPr>
        <w:t xml:space="preserve"> </w:t>
      </w:r>
      <w:r w:rsidR="00C76F7E" w:rsidRPr="00A172E6">
        <w:rPr>
          <w:rFonts w:ascii="Palatino Linotype" w:hAnsi="Palatino Linotype" w:cs="Arial"/>
        </w:rPr>
        <w:t>(</w:t>
      </w:r>
      <w:r w:rsidR="00C456ED" w:rsidRPr="00A172E6">
        <w:rPr>
          <w:rFonts w:ascii="Palatino Linotype" w:hAnsi="Palatino Linotype" w:cs="Arial"/>
        </w:rPr>
        <w:t xml:space="preserve">dále také jen „dodávka </w:t>
      </w:r>
      <w:r w:rsidR="000967E6">
        <w:rPr>
          <w:rFonts w:ascii="Palatino Linotype" w:hAnsi="Palatino Linotype" w:cs="Arial"/>
        </w:rPr>
        <w:t>vybavení</w:t>
      </w:r>
      <w:r w:rsidR="00C456ED" w:rsidRPr="00A172E6">
        <w:rPr>
          <w:rFonts w:ascii="Palatino Linotype" w:hAnsi="Palatino Linotype" w:cs="Arial"/>
        </w:rPr>
        <w:t>“ či</w:t>
      </w:r>
      <w:r w:rsidR="000C150B" w:rsidRPr="00A172E6">
        <w:rPr>
          <w:rFonts w:ascii="Palatino Linotype" w:hAnsi="Palatino Linotype" w:cs="Arial"/>
        </w:rPr>
        <w:t xml:space="preserve"> </w:t>
      </w:r>
      <w:r w:rsidRPr="00A172E6">
        <w:rPr>
          <w:rFonts w:ascii="Palatino Linotype" w:hAnsi="Palatino Linotype" w:cs="Arial"/>
        </w:rPr>
        <w:t xml:space="preserve">„zboží“), včetně dohodnutých záručních podmínek, a převést vlastnická práva </w:t>
      </w:r>
      <w:r w:rsidR="00C44AEA">
        <w:rPr>
          <w:rFonts w:ascii="Palatino Linotype" w:hAnsi="Palatino Linotype" w:cs="Arial"/>
        </w:rPr>
        <w:t>ke zboží</w:t>
      </w:r>
      <w:r w:rsidRPr="00A172E6">
        <w:rPr>
          <w:rFonts w:ascii="Palatino Linotype" w:hAnsi="Palatino Linotype" w:cs="Arial"/>
        </w:rPr>
        <w:t xml:space="preserve"> na kupujícího, a to v rozsahu a za podmínek stanovených v této smlouvě.</w:t>
      </w:r>
      <w:r w:rsidR="00C97B46" w:rsidRPr="00A172E6">
        <w:rPr>
          <w:rFonts w:ascii="Palatino Linotype" w:hAnsi="Palatino Linotype" w:cs="Arial"/>
        </w:rPr>
        <w:t xml:space="preserve"> Prodávaj</w:t>
      </w:r>
      <w:r w:rsidR="00C76C37" w:rsidRPr="00A172E6">
        <w:rPr>
          <w:rFonts w:ascii="Palatino Linotype" w:hAnsi="Palatino Linotype" w:cs="Arial"/>
        </w:rPr>
        <w:t>ící dále zajistí dopravu zboží, jeho</w:t>
      </w:r>
      <w:r w:rsidR="00C97B46" w:rsidRPr="00A172E6">
        <w:rPr>
          <w:rFonts w:ascii="Palatino Linotype" w:hAnsi="Palatino Linotype" w:cs="Arial"/>
        </w:rPr>
        <w:t xml:space="preserve"> </w:t>
      </w:r>
      <w:r w:rsidR="00B01275" w:rsidRPr="00A172E6">
        <w:rPr>
          <w:rFonts w:ascii="Palatino Linotype" w:hAnsi="Palatino Linotype" w:cs="Arial"/>
        </w:rPr>
        <w:t>montáž</w:t>
      </w:r>
      <w:r w:rsidR="00C76C37" w:rsidRPr="00A172E6">
        <w:rPr>
          <w:rFonts w:ascii="Palatino Linotype" w:hAnsi="Palatino Linotype" w:cs="Arial"/>
        </w:rPr>
        <w:t xml:space="preserve"> a </w:t>
      </w:r>
      <w:r w:rsidR="00B01275" w:rsidRPr="00A172E6">
        <w:rPr>
          <w:rFonts w:ascii="Palatino Linotype" w:hAnsi="Palatino Linotype" w:cs="Arial"/>
        </w:rPr>
        <w:t>instalaci</w:t>
      </w:r>
      <w:r w:rsidR="00C76C37" w:rsidRPr="00A172E6">
        <w:rPr>
          <w:rFonts w:ascii="Palatino Linotype" w:hAnsi="Palatino Linotype" w:cs="Arial"/>
        </w:rPr>
        <w:t xml:space="preserve"> </w:t>
      </w:r>
      <w:r w:rsidR="008151CD" w:rsidRPr="00A172E6">
        <w:rPr>
          <w:rFonts w:ascii="Palatino Linotype" w:hAnsi="Palatino Linotype" w:cs="Arial"/>
        </w:rPr>
        <w:t xml:space="preserve">na místo určení </w:t>
      </w:r>
      <w:r w:rsidR="00C76C37" w:rsidRPr="00A172E6">
        <w:rPr>
          <w:rFonts w:ascii="Palatino Linotype" w:hAnsi="Palatino Linotype" w:cs="Arial"/>
        </w:rPr>
        <w:t>dle pokynů kupujícího</w:t>
      </w:r>
      <w:r w:rsidR="003B5FC7">
        <w:rPr>
          <w:rFonts w:ascii="Palatino Linotype" w:hAnsi="Palatino Linotype" w:cs="Arial"/>
        </w:rPr>
        <w:t xml:space="preserve"> včetně zapojení</w:t>
      </w:r>
      <w:r w:rsidR="00A565B1">
        <w:rPr>
          <w:rFonts w:ascii="Palatino Linotype" w:hAnsi="Palatino Linotype" w:cs="Arial"/>
        </w:rPr>
        <w:t xml:space="preserve"> </w:t>
      </w:r>
      <w:r w:rsidR="00A565B1" w:rsidRPr="00A565B1">
        <w:rPr>
          <w:rFonts w:ascii="Palatino Linotype" w:hAnsi="Palatino Linotype" w:cs="Arial"/>
        </w:rPr>
        <w:t>a dále provedení funkčních zkoušek (validace, kalibrace)</w:t>
      </w:r>
    </w:p>
    <w:p w14:paraId="6DF904B9" w14:textId="77777777" w:rsidR="000967E6" w:rsidRDefault="000967E6" w:rsidP="00AE4E55">
      <w:pPr>
        <w:pStyle w:val="Zkladntext"/>
        <w:numPr>
          <w:ilvl w:val="0"/>
          <w:numId w:val="9"/>
        </w:numPr>
        <w:spacing w:before="240" w:line="276" w:lineRule="auto"/>
        <w:jc w:val="both"/>
        <w:rPr>
          <w:rFonts w:ascii="Palatino Linotype" w:hAnsi="Palatino Linotype" w:cs="Arial"/>
          <w:color w:val="000000"/>
        </w:rPr>
      </w:pPr>
      <w:r w:rsidRPr="001B0442">
        <w:rPr>
          <w:rFonts w:ascii="Palatino Linotype" w:hAnsi="Palatino Linotype" w:cs="Arial"/>
          <w:color w:val="000000"/>
        </w:rPr>
        <w:t xml:space="preserve">Předmět plnění </w:t>
      </w:r>
      <w:r>
        <w:rPr>
          <w:rFonts w:ascii="Palatino Linotype" w:hAnsi="Palatino Linotype" w:cs="Arial"/>
          <w:color w:val="000000"/>
        </w:rPr>
        <w:t xml:space="preserve">dále </w:t>
      </w:r>
      <w:r w:rsidRPr="001B0442">
        <w:rPr>
          <w:rFonts w:ascii="Palatino Linotype" w:hAnsi="Palatino Linotype" w:cs="Arial"/>
          <w:color w:val="000000"/>
        </w:rPr>
        <w:t xml:space="preserve">zahrnuje: </w:t>
      </w:r>
    </w:p>
    <w:p w14:paraId="05A8391A" w14:textId="46913BBD" w:rsidR="00C52425" w:rsidRDefault="00C52425" w:rsidP="00AE4E55">
      <w:pPr>
        <w:pStyle w:val="Zkladntext"/>
        <w:numPr>
          <w:ilvl w:val="1"/>
          <w:numId w:val="9"/>
        </w:numPr>
        <w:spacing w:before="240" w:after="240" w:line="276" w:lineRule="auto"/>
        <w:ind w:left="426" w:hanging="142"/>
        <w:jc w:val="both"/>
        <w:rPr>
          <w:rFonts w:ascii="Palatino Linotype" w:hAnsi="Palatino Linotype" w:cs="Arial"/>
          <w:color w:val="000000"/>
        </w:rPr>
      </w:pPr>
      <w:r w:rsidRPr="005D7BAC">
        <w:rPr>
          <w:rFonts w:ascii="Palatino Linotype" w:hAnsi="Palatino Linotype" w:cs="Arial"/>
          <w:color w:val="000000"/>
        </w:rPr>
        <w:t xml:space="preserve">Zpracování kompletní technické a provozní dokumentace obsahující uživatelské příručky k dodávanému zboží </w:t>
      </w:r>
      <w:r>
        <w:rPr>
          <w:rFonts w:ascii="Palatino Linotype" w:hAnsi="Palatino Linotype" w:cs="Arial"/>
          <w:color w:val="000000"/>
        </w:rPr>
        <w:t xml:space="preserve">včetně </w:t>
      </w:r>
      <w:r w:rsidRPr="005D7BAC">
        <w:rPr>
          <w:rFonts w:ascii="Palatino Linotype" w:hAnsi="Palatino Linotype" w:cs="Arial"/>
          <w:color w:val="000000"/>
        </w:rPr>
        <w:t xml:space="preserve">doporučení </w:t>
      </w:r>
      <w:r>
        <w:rPr>
          <w:rFonts w:ascii="Palatino Linotype" w:hAnsi="Palatino Linotype" w:cs="Arial"/>
          <w:color w:val="000000"/>
        </w:rPr>
        <w:t>postupu údržby</w:t>
      </w:r>
      <w:r w:rsidR="00764778">
        <w:rPr>
          <w:rFonts w:ascii="Palatino Linotype" w:hAnsi="Palatino Linotype" w:cs="Arial"/>
          <w:color w:val="000000"/>
        </w:rPr>
        <w:t xml:space="preserve">, </w:t>
      </w:r>
      <w:r w:rsidR="00764778" w:rsidRPr="00521D47">
        <w:rPr>
          <w:rFonts w:ascii="Palatino Linotype" w:eastAsia="MS Gothic" w:hAnsi="Palatino Linotype" w:cs="Arial"/>
          <w:lang w:eastAsia="ar-SA"/>
        </w:rPr>
        <w:t>příslušn</w:t>
      </w:r>
      <w:r w:rsidR="00764778">
        <w:rPr>
          <w:rFonts w:ascii="Palatino Linotype" w:eastAsia="MS Gothic" w:hAnsi="Palatino Linotype" w:cs="Arial"/>
          <w:lang w:eastAsia="ar-SA"/>
        </w:rPr>
        <w:t>é atesty, certifikáty</w:t>
      </w:r>
      <w:r w:rsidR="00764778" w:rsidRPr="00521D47">
        <w:rPr>
          <w:rFonts w:ascii="Palatino Linotype" w:eastAsia="MS Gothic" w:hAnsi="Palatino Linotype" w:cs="Arial"/>
          <w:lang w:eastAsia="ar-SA"/>
        </w:rPr>
        <w:t xml:space="preserve"> a prohlášení o shodě</w:t>
      </w:r>
      <w:r w:rsidR="00764778">
        <w:rPr>
          <w:rFonts w:ascii="Palatino Linotype" w:eastAsia="MS Gothic" w:hAnsi="Palatino Linotype" w:cs="Arial"/>
          <w:lang w:eastAsia="ar-SA"/>
        </w:rPr>
        <w:t xml:space="preserve"> k dodanému zboží. </w:t>
      </w:r>
      <w:r w:rsidRPr="005D7BAC">
        <w:rPr>
          <w:rFonts w:ascii="Palatino Linotype" w:hAnsi="Palatino Linotype" w:cs="Arial"/>
          <w:color w:val="000000"/>
        </w:rPr>
        <w:t xml:space="preserve"> Veškerá dokumentace bude vypracována </w:t>
      </w:r>
      <w:r w:rsidR="00764778">
        <w:rPr>
          <w:rFonts w:ascii="Palatino Linotype" w:hAnsi="Palatino Linotype" w:cs="Arial"/>
          <w:color w:val="000000"/>
        </w:rPr>
        <w:t xml:space="preserve">a předána </w:t>
      </w:r>
      <w:r w:rsidR="008F21F6">
        <w:rPr>
          <w:rFonts w:ascii="Palatino Linotype" w:hAnsi="Palatino Linotype" w:cs="Arial"/>
          <w:color w:val="000000"/>
        </w:rPr>
        <w:t>v písemné (ve 3 paré</w:t>
      </w:r>
      <w:r>
        <w:rPr>
          <w:rFonts w:ascii="Palatino Linotype" w:hAnsi="Palatino Linotype" w:cs="Arial"/>
          <w:color w:val="000000"/>
        </w:rPr>
        <w:t xml:space="preserve">) </w:t>
      </w:r>
      <w:r w:rsidR="00764778">
        <w:rPr>
          <w:rFonts w:ascii="Palatino Linotype" w:hAnsi="Palatino Linotype" w:cs="Arial"/>
          <w:color w:val="000000"/>
        </w:rPr>
        <w:t xml:space="preserve">a jednou krát v </w:t>
      </w:r>
      <w:r>
        <w:rPr>
          <w:rFonts w:ascii="Palatino Linotype" w:hAnsi="Palatino Linotype" w:cs="Arial"/>
          <w:color w:val="000000"/>
        </w:rPr>
        <w:t>elektronické podobě</w:t>
      </w:r>
      <w:r w:rsidR="00764778">
        <w:rPr>
          <w:rFonts w:ascii="Palatino Linotype" w:hAnsi="Palatino Linotype" w:cs="Arial"/>
          <w:color w:val="000000"/>
        </w:rPr>
        <w:t xml:space="preserve"> </w:t>
      </w:r>
      <w:r w:rsidRPr="005D7BAC">
        <w:rPr>
          <w:rFonts w:ascii="Palatino Linotype" w:hAnsi="Palatino Linotype" w:cs="Arial"/>
          <w:color w:val="000000"/>
        </w:rPr>
        <w:t xml:space="preserve">ve </w:t>
      </w:r>
      <w:proofErr w:type="gramStart"/>
      <w:r w:rsidRPr="005D7BAC">
        <w:rPr>
          <w:rFonts w:ascii="Palatino Linotype" w:hAnsi="Palatino Linotype" w:cs="Arial"/>
          <w:color w:val="000000"/>
        </w:rPr>
        <w:t xml:space="preserve">formátu </w:t>
      </w:r>
      <w:r>
        <w:rPr>
          <w:rFonts w:ascii="Palatino Linotype" w:hAnsi="Palatino Linotype" w:cs="Arial"/>
          <w:color w:val="000000"/>
        </w:rPr>
        <w:t> PDF</w:t>
      </w:r>
      <w:proofErr w:type="gramEnd"/>
      <w:r>
        <w:rPr>
          <w:rFonts w:ascii="Palatino Linotype" w:hAnsi="Palatino Linotype" w:cs="Arial"/>
          <w:color w:val="000000"/>
        </w:rPr>
        <w:t xml:space="preserve">. </w:t>
      </w:r>
    </w:p>
    <w:p w14:paraId="4CAD9FFF" w14:textId="52FEC43B" w:rsidR="00A565B1" w:rsidRDefault="00A565B1" w:rsidP="00AE4E55">
      <w:pPr>
        <w:pStyle w:val="Zkladntext"/>
        <w:numPr>
          <w:ilvl w:val="1"/>
          <w:numId w:val="9"/>
        </w:numPr>
        <w:spacing w:before="240" w:after="240" w:line="276" w:lineRule="auto"/>
        <w:ind w:left="426" w:hanging="142"/>
        <w:jc w:val="both"/>
        <w:rPr>
          <w:rFonts w:ascii="Palatino Linotype" w:hAnsi="Palatino Linotype" w:cs="Arial"/>
          <w:color w:val="000000"/>
        </w:rPr>
      </w:pPr>
      <w:r>
        <w:rPr>
          <w:rFonts w:ascii="Palatino Linotype" w:hAnsi="Palatino Linotype" w:cs="Arial"/>
          <w:color w:val="000000"/>
        </w:rPr>
        <w:t>Kalibraci zboží po dobu záruky.</w:t>
      </w:r>
    </w:p>
    <w:p w14:paraId="103370F2" w14:textId="0C4E1D65" w:rsidR="00764778" w:rsidRPr="00764778" w:rsidRDefault="00036AB6" w:rsidP="00AE4E55">
      <w:pPr>
        <w:pStyle w:val="Zkladntext"/>
        <w:numPr>
          <w:ilvl w:val="1"/>
          <w:numId w:val="9"/>
        </w:numPr>
        <w:spacing w:before="240" w:after="24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 xml:space="preserve">Veškerá potřebná koordinace a vstřícná součinnost prodávajícího </w:t>
      </w:r>
      <w:r w:rsidR="00764778" w:rsidRPr="00764778">
        <w:rPr>
          <w:rFonts w:ascii="Palatino Linotype" w:eastAsia="MS Gothic" w:hAnsi="Palatino Linotype" w:cs="Arial"/>
          <w:lang w:eastAsia="ar-SA"/>
        </w:rPr>
        <w:t>s dalšími dodávkami, případně stavebními pracemi kupujícího v místě plnění dle požadavků pověřených osob na straně kupujícího (zástupce TDI hlavní stavby, zástupce generálního dodavatele hlavní stavby, uživatel</w:t>
      </w:r>
      <w:r w:rsidR="00B9429A">
        <w:rPr>
          <w:rFonts w:ascii="Palatino Linotype" w:eastAsia="MS Gothic" w:hAnsi="Palatino Linotype" w:cs="Arial"/>
          <w:lang w:eastAsia="ar-SA"/>
        </w:rPr>
        <w:t>e</w:t>
      </w:r>
      <w:r w:rsidR="00764778" w:rsidRPr="00764778">
        <w:rPr>
          <w:rFonts w:ascii="Palatino Linotype" w:eastAsia="MS Gothic" w:hAnsi="Palatino Linotype" w:cs="Arial"/>
          <w:lang w:eastAsia="ar-SA"/>
        </w:rPr>
        <w:t>, aj.)</w:t>
      </w:r>
      <w:r w:rsidR="00764778">
        <w:rPr>
          <w:rFonts w:ascii="Palatino Linotype" w:eastAsia="MS Gothic" w:hAnsi="Palatino Linotype" w:cs="Arial"/>
          <w:lang w:eastAsia="ar-SA"/>
        </w:rPr>
        <w:t>.</w:t>
      </w:r>
    </w:p>
    <w:p w14:paraId="2080AA64" w14:textId="77777777" w:rsidR="00764778" w:rsidRPr="00163C70" w:rsidRDefault="008F21F6" w:rsidP="00551FA7">
      <w:pPr>
        <w:pStyle w:val="Zkladntext"/>
        <w:numPr>
          <w:ilvl w:val="1"/>
          <w:numId w:val="9"/>
        </w:numPr>
        <w:spacing w:before="240" w:after="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P</w:t>
      </w:r>
      <w:r w:rsidR="00764778" w:rsidRPr="00764778">
        <w:rPr>
          <w:rFonts w:ascii="Palatino Linotype" w:eastAsia="MS Gothic" w:hAnsi="Palatino Linotype" w:cs="Arial"/>
          <w:lang w:eastAsia="ar-SA"/>
        </w:rPr>
        <w:t>ovinnost na své náklady všechny konstrukce a zařízení novostavby, které by mohly být při zabudování předmětu veřejné zakázky poškozeny nebo znečištěny, opatřit vhodným a účinným zajištěním (např. ochrannou folií) a toto bezprostředně po zabudování na vlastní náklady odstranit</w:t>
      </w:r>
      <w:r>
        <w:rPr>
          <w:rFonts w:ascii="Palatino Linotype" w:eastAsia="MS Gothic" w:hAnsi="Palatino Linotype" w:cs="Arial"/>
          <w:lang w:eastAsia="ar-SA"/>
        </w:rPr>
        <w:t>.</w:t>
      </w:r>
    </w:p>
    <w:p w14:paraId="031573D5" w14:textId="77777777" w:rsidR="00764778" w:rsidRPr="00163C70" w:rsidRDefault="008F21F6" w:rsidP="00AE4E55">
      <w:pPr>
        <w:pStyle w:val="Zkladntext"/>
        <w:numPr>
          <w:ilvl w:val="1"/>
          <w:numId w:val="9"/>
        </w:numPr>
        <w:spacing w:before="240" w:after="24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U</w:t>
      </w:r>
      <w:r w:rsidR="00764778" w:rsidRPr="00163C70">
        <w:rPr>
          <w:rFonts w:ascii="Palatino Linotype" w:eastAsia="MS Gothic" w:hAnsi="Palatino Linotype" w:cs="Arial"/>
          <w:lang w:eastAsia="ar-SA"/>
        </w:rPr>
        <w:t>držování pořádku v místě plnění a po skončení zabudování a dodání předmětu veřejné zakázky provést úklid místa plnění a uvést ho do původního stavu</w:t>
      </w:r>
      <w:r>
        <w:rPr>
          <w:rFonts w:ascii="Palatino Linotype" w:eastAsia="MS Gothic" w:hAnsi="Palatino Linotype" w:cs="Arial"/>
          <w:lang w:eastAsia="ar-SA"/>
        </w:rPr>
        <w:t>.</w:t>
      </w:r>
    </w:p>
    <w:p w14:paraId="69095A04" w14:textId="77777777" w:rsidR="00764778" w:rsidRPr="00163C70" w:rsidRDefault="008F21F6" w:rsidP="00AE4E55">
      <w:pPr>
        <w:pStyle w:val="Zkladntext"/>
        <w:numPr>
          <w:ilvl w:val="1"/>
          <w:numId w:val="9"/>
        </w:numPr>
        <w:spacing w:before="240" w:after="24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E</w:t>
      </w:r>
      <w:r w:rsidR="00764778" w:rsidRPr="00163C70">
        <w:rPr>
          <w:rFonts w:ascii="Palatino Linotype" w:eastAsia="MS Gothic" w:hAnsi="Palatino Linotype" w:cs="Arial"/>
          <w:lang w:eastAsia="ar-SA"/>
        </w:rPr>
        <w:t>kologická likvidace obalového materiálu, v němž bylo zboží dodáno, v souladu se zákonem č. 477/2001 Sb., o obalech, v účinném znění, pokud tomu nebrání závazná ustanovení jiných právních předpisů.</w:t>
      </w:r>
    </w:p>
    <w:p w14:paraId="7457F119" w14:textId="77777777" w:rsidR="000D0DC9" w:rsidRDefault="00E676C5" w:rsidP="00AE4E55">
      <w:pPr>
        <w:pStyle w:val="Zkladntext"/>
        <w:numPr>
          <w:ilvl w:val="0"/>
          <w:numId w:val="9"/>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 xml:space="preserve">Kupující se zavazuje převzít bezvadné zboží a za zboží zaplatit prodávajícímu kupní </w:t>
      </w:r>
      <w:proofErr w:type="gramStart"/>
      <w:r w:rsidRPr="00A172E6">
        <w:rPr>
          <w:rFonts w:ascii="Palatino Linotype" w:hAnsi="Palatino Linotype" w:cs="Arial"/>
          <w:color w:val="000000"/>
        </w:rPr>
        <w:t>cenu</w:t>
      </w:r>
      <w:proofErr w:type="gramEnd"/>
      <w:r w:rsidRPr="00A172E6">
        <w:rPr>
          <w:rFonts w:ascii="Palatino Linotype" w:hAnsi="Palatino Linotype" w:cs="Arial"/>
          <w:color w:val="000000"/>
        </w:rPr>
        <w:t xml:space="preserve"> a to za podmínek stanovených touto smlouvou.</w:t>
      </w:r>
    </w:p>
    <w:p w14:paraId="6CC94923" w14:textId="77777777" w:rsidR="00302578" w:rsidRPr="00302578" w:rsidRDefault="00302578" w:rsidP="00AE4E55">
      <w:pPr>
        <w:pStyle w:val="Zkladntext"/>
        <w:numPr>
          <w:ilvl w:val="0"/>
          <w:numId w:val="9"/>
        </w:numPr>
        <w:spacing w:before="240" w:after="240" w:line="276" w:lineRule="auto"/>
        <w:jc w:val="both"/>
        <w:rPr>
          <w:rFonts w:ascii="Palatino Linotype" w:hAnsi="Palatino Linotype" w:cs="Arial"/>
          <w:color w:val="000000"/>
        </w:rPr>
      </w:pPr>
      <w:r w:rsidRPr="00937DDA">
        <w:rPr>
          <w:rFonts w:ascii="Palatino Linotype" w:hAnsi="Palatino Linotype" w:cs="Arial"/>
          <w:color w:val="000000"/>
        </w:rPr>
        <w:t>Prodávající se zavazuje dodat zboží originální, nové, nerepasované a nepoužité. Prodávající se zavazuje dodat kupujícímu zboží s odbornou péčí, v  kvalitě, jež bude v souladu s touto smlouvou a v souladu s veškerou dostupnou dokumentací (poskytnutou prodávajícím)</w:t>
      </w:r>
      <w:r w:rsidR="00CC0135">
        <w:rPr>
          <w:rFonts w:ascii="Palatino Linotype" w:hAnsi="Palatino Linotype" w:cs="Arial"/>
          <w:color w:val="000000"/>
        </w:rPr>
        <w:t>,</w:t>
      </w:r>
      <w:r w:rsidRPr="00937DDA">
        <w:rPr>
          <w:rFonts w:ascii="Palatino Linotype" w:hAnsi="Palatino Linotype" w:cs="Arial"/>
          <w:color w:val="000000"/>
        </w:rPr>
        <w:t xml:space="preserve"> příslušnými platnými právními předpisy a technickými, kvalitativními či jinými normami, a to jak v České republice, tak i v zemi výrobce zboží. </w:t>
      </w:r>
    </w:p>
    <w:p w14:paraId="0107A3B4"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5</w:t>
      </w:r>
    </w:p>
    <w:p w14:paraId="1D1FD7BB" w14:textId="77777777" w:rsidR="00B0377B" w:rsidRPr="00A172E6" w:rsidRDefault="00B037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lastRenderedPageBreak/>
        <w:t>Doba a místo plnění</w:t>
      </w:r>
    </w:p>
    <w:p w14:paraId="69A3E245" w14:textId="77777777" w:rsidR="00E676C5" w:rsidRPr="00A172E6" w:rsidRDefault="00E676C5" w:rsidP="00AE4E55">
      <w:pPr>
        <w:pStyle w:val="Zkladntext"/>
        <w:numPr>
          <w:ilvl w:val="0"/>
          <w:numId w:val="10"/>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 xml:space="preserve">Místem plnění </w:t>
      </w:r>
      <w:r w:rsidR="00C76C37" w:rsidRPr="00A172E6">
        <w:rPr>
          <w:rFonts w:ascii="Palatino Linotype" w:hAnsi="Palatino Linotype" w:cs="Arial"/>
          <w:color w:val="000000"/>
        </w:rPr>
        <w:t xml:space="preserve">je </w:t>
      </w:r>
      <w:r w:rsidR="00302578" w:rsidRPr="00521D47">
        <w:rPr>
          <w:rFonts w:ascii="Palatino Linotype" w:hAnsi="Palatino Linotype" w:cs="Arial"/>
          <w:color w:val="000000"/>
        </w:rPr>
        <w:t>Oblastní nemocnice Náchod a.s., Purkyňova 446, 547 01 Náchod</w:t>
      </w:r>
      <w:r w:rsidR="00302578">
        <w:rPr>
          <w:rFonts w:ascii="Palatino Linotype" w:hAnsi="Palatino Linotype" w:cs="Arial"/>
          <w:color w:val="000000"/>
        </w:rPr>
        <w:t>.</w:t>
      </w:r>
      <w:r w:rsidR="00302578" w:rsidRPr="00114CDE">
        <w:rPr>
          <w:rFonts w:ascii="Palatino Linotype" w:hAnsi="Palatino Linotype" w:cs="Arial"/>
          <w:color w:val="000000"/>
        </w:rPr>
        <w:t xml:space="preserve"> Předmět smlouvy bude dodán prodávajícím do </w:t>
      </w:r>
      <w:r w:rsidR="00302578">
        <w:rPr>
          <w:rFonts w:ascii="Palatino Linotype" w:hAnsi="Palatino Linotype" w:cs="Arial"/>
          <w:color w:val="000000"/>
        </w:rPr>
        <w:t xml:space="preserve">sídla uživatele </w:t>
      </w:r>
      <w:r w:rsidR="00302578" w:rsidRPr="00114CDE">
        <w:rPr>
          <w:rFonts w:ascii="Palatino Linotype" w:hAnsi="Palatino Linotype" w:cs="Arial"/>
          <w:color w:val="000000"/>
        </w:rPr>
        <w:t xml:space="preserve">na adresu </w:t>
      </w:r>
      <w:r w:rsidR="00302578" w:rsidRPr="00521D47">
        <w:rPr>
          <w:rFonts w:ascii="Palatino Linotype" w:hAnsi="Palatino Linotype" w:cs="Arial"/>
          <w:color w:val="000000"/>
        </w:rPr>
        <w:t>Oblastní nemocnice Náchod a.s., Purkyňova 446, 547 01 Náchod</w:t>
      </w:r>
      <w:r w:rsidR="00302578">
        <w:rPr>
          <w:rFonts w:ascii="Palatino Linotype" w:hAnsi="Palatino Linotype" w:cs="Arial"/>
          <w:color w:val="000000"/>
        </w:rPr>
        <w:t>.</w:t>
      </w:r>
    </w:p>
    <w:p w14:paraId="4F2C6564" w14:textId="77777777" w:rsidR="00E676C5" w:rsidRDefault="00761BBF" w:rsidP="00AE4E55">
      <w:pPr>
        <w:pStyle w:val="Zkladntext"/>
        <w:numPr>
          <w:ilvl w:val="0"/>
          <w:numId w:val="10"/>
        </w:numPr>
        <w:spacing w:before="240" w:after="240" w:line="276" w:lineRule="auto"/>
        <w:jc w:val="both"/>
        <w:rPr>
          <w:rFonts w:ascii="Palatino Linotype" w:hAnsi="Palatino Linotype" w:cs="Arial"/>
          <w:color w:val="000000"/>
        </w:rPr>
      </w:pPr>
      <w:bookmarkStart w:id="4" w:name="_Toc461198994"/>
      <w:r w:rsidRPr="0038464F">
        <w:rPr>
          <w:rFonts w:ascii="Palatino Linotype" w:hAnsi="Palatino Linotype" w:cs="Arial"/>
          <w:color w:val="000000"/>
        </w:rPr>
        <w:t xml:space="preserve">Plnění </w:t>
      </w:r>
      <w:r>
        <w:rPr>
          <w:rFonts w:ascii="Palatino Linotype" w:hAnsi="Palatino Linotype" w:cs="Arial"/>
          <w:color w:val="000000"/>
        </w:rPr>
        <w:t>dle této smlouvy</w:t>
      </w:r>
      <w:r w:rsidRPr="0038464F">
        <w:rPr>
          <w:rFonts w:ascii="Palatino Linotype" w:hAnsi="Palatino Linotype" w:cs="Arial"/>
          <w:color w:val="000000"/>
        </w:rPr>
        <w:t xml:space="preserve"> bude započato na základě písemné výzvy</w:t>
      </w:r>
      <w:r w:rsidRPr="000A4284">
        <w:rPr>
          <w:rFonts w:ascii="Palatino Linotype" w:hAnsi="Palatino Linotype" w:cs="Arial"/>
          <w:b/>
          <w:color w:val="000000"/>
        </w:rPr>
        <w:t xml:space="preserve"> </w:t>
      </w:r>
      <w:bookmarkEnd w:id="4"/>
      <w:r w:rsidRPr="000A4284">
        <w:rPr>
          <w:rFonts w:ascii="Palatino Linotype" w:hAnsi="Palatino Linotype" w:cs="Arial"/>
          <w:color w:val="000000"/>
        </w:rPr>
        <w:t>kupujícího</w:t>
      </w:r>
      <w:r w:rsidRPr="0038464F">
        <w:rPr>
          <w:rFonts w:ascii="Palatino Linotype" w:hAnsi="Palatino Linotype" w:cs="Arial"/>
          <w:color w:val="000000"/>
        </w:rPr>
        <w:t>.</w:t>
      </w:r>
    </w:p>
    <w:p w14:paraId="753A9A45" w14:textId="77777777" w:rsidR="00761BBF" w:rsidRPr="00A172E6" w:rsidRDefault="002E1311" w:rsidP="00761BBF">
      <w:pPr>
        <w:pStyle w:val="Zkladntext"/>
        <w:spacing w:before="240" w:after="240" w:line="276" w:lineRule="auto"/>
        <w:ind w:left="360"/>
        <w:jc w:val="both"/>
        <w:rPr>
          <w:rFonts w:ascii="Palatino Linotype" w:hAnsi="Palatino Linotype" w:cs="Arial"/>
          <w:color w:val="000000"/>
        </w:rPr>
      </w:pPr>
      <w:r>
        <w:rPr>
          <w:rFonts w:ascii="Palatino Linotype" w:hAnsi="Palatino Linotype" w:cs="Arial"/>
          <w:b/>
          <w:color w:val="000000"/>
        </w:rPr>
        <w:t>Výzva</w:t>
      </w:r>
      <w:r w:rsidR="00761BBF" w:rsidRPr="003B7411">
        <w:rPr>
          <w:rFonts w:ascii="Palatino Linotype" w:hAnsi="Palatino Linotype" w:cs="Arial"/>
          <w:color w:val="000000"/>
        </w:rPr>
        <w:t xml:space="preserve"> k plnění bude učiněna nejpozději do 6 měsíců od nabytí účinnosti kupní smlouvy. Pokud nebude výzva učiněna v této lhůtě, tato smlouva bez dalšího zaniká.</w:t>
      </w:r>
    </w:p>
    <w:p w14:paraId="643D4D50" w14:textId="29BA3A02" w:rsidR="00761BBF" w:rsidRDefault="00761BBF" w:rsidP="005634D8">
      <w:pPr>
        <w:pStyle w:val="Zkladntext"/>
        <w:numPr>
          <w:ilvl w:val="0"/>
          <w:numId w:val="10"/>
        </w:numPr>
        <w:spacing w:before="240" w:after="240" w:line="276" w:lineRule="auto"/>
        <w:ind w:left="357" w:hanging="357"/>
        <w:jc w:val="both"/>
        <w:rPr>
          <w:rFonts w:ascii="Palatino Linotype" w:hAnsi="Palatino Linotype" w:cs="Arial"/>
          <w:color w:val="000000"/>
        </w:rPr>
      </w:pPr>
      <w:r>
        <w:rPr>
          <w:rFonts w:ascii="Palatino Linotype" w:hAnsi="Palatino Linotype" w:cs="Arial"/>
          <w:color w:val="000000"/>
        </w:rPr>
        <w:t>Prodávající</w:t>
      </w:r>
      <w:r w:rsidRPr="003B7411">
        <w:rPr>
          <w:rFonts w:ascii="Palatino Linotype" w:hAnsi="Palatino Linotype" w:cs="Arial"/>
          <w:color w:val="000000"/>
        </w:rPr>
        <w:t xml:space="preserve"> bude plnit předmět veřejné zakázky </w:t>
      </w:r>
      <w:r w:rsidR="0030443F">
        <w:rPr>
          <w:rFonts w:ascii="Palatino Linotype" w:hAnsi="Palatino Linotype" w:cs="Arial"/>
          <w:color w:val="000000"/>
        </w:rPr>
        <w:t>dle níže uvedeného</w:t>
      </w:r>
      <w:r w:rsidRPr="003B7411">
        <w:rPr>
          <w:rFonts w:ascii="Palatino Linotype" w:hAnsi="Palatino Linotype" w:cs="Arial"/>
          <w:color w:val="000000"/>
        </w:rPr>
        <w:t>:</w:t>
      </w:r>
    </w:p>
    <w:p w14:paraId="4B31A128" w14:textId="2A9DD634" w:rsidR="00761BBF" w:rsidRDefault="00D37A23" w:rsidP="00761BBF">
      <w:pPr>
        <w:pStyle w:val="Zkladntext"/>
        <w:spacing w:before="120" w:after="0" w:line="276" w:lineRule="auto"/>
        <w:ind w:left="357"/>
        <w:jc w:val="both"/>
        <w:rPr>
          <w:rFonts w:ascii="Palatino Linotype" w:hAnsi="Palatino Linotype" w:cs="Arial"/>
          <w:color w:val="000000"/>
        </w:rPr>
      </w:pPr>
      <w:r w:rsidRPr="00C379B5">
        <w:rPr>
          <w:rFonts w:ascii="Palatino Linotype" w:hAnsi="Palatino Linotype" w:cs="Arial"/>
          <w:b/>
          <w:color w:val="000000"/>
        </w:rPr>
        <w:t xml:space="preserve">Kompletní dodávka </w:t>
      </w:r>
      <w:r w:rsidR="00A07F68">
        <w:rPr>
          <w:rFonts w:ascii="Palatino Linotype" w:hAnsi="Palatino Linotype" w:cs="Arial"/>
          <w:b/>
          <w:color w:val="000000"/>
        </w:rPr>
        <w:t xml:space="preserve">a instalace </w:t>
      </w:r>
      <w:r w:rsidR="003D7741">
        <w:rPr>
          <w:rFonts w:ascii="Palatino Linotype" w:hAnsi="Palatino Linotype" w:cs="Arial"/>
          <w:b/>
          <w:color w:val="000000"/>
        </w:rPr>
        <w:t xml:space="preserve">zboží </w:t>
      </w:r>
      <w:r w:rsidR="00F5693C" w:rsidRPr="00C379B5">
        <w:rPr>
          <w:rFonts w:ascii="Palatino Linotype" w:hAnsi="Palatino Linotype" w:cs="Arial"/>
          <w:color w:val="000000"/>
        </w:rPr>
        <w:t xml:space="preserve">do </w:t>
      </w:r>
      <w:r w:rsidR="00A565B1">
        <w:rPr>
          <w:rFonts w:ascii="Palatino Linotype" w:hAnsi="Palatino Linotype" w:cs="Arial"/>
          <w:color w:val="000000"/>
        </w:rPr>
        <w:t>8</w:t>
      </w:r>
      <w:r w:rsidR="00A07F68" w:rsidRPr="00C379B5">
        <w:rPr>
          <w:rFonts w:ascii="Palatino Linotype" w:hAnsi="Palatino Linotype" w:cs="Arial"/>
          <w:color w:val="000000"/>
        </w:rPr>
        <w:t xml:space="preserve"> </w:t>
      </w:r>
      <w:r w:rsidR="00F5693C" w:rsidRPr="00C379B5">
        <w:rPr>
          <w:rFonts w:ascii="Palatino Linotype" w:hAnsi="Palatino Linotype" w:cs="Arial"/>
          <w:color w:val="000000"/>
        </w:rPr>
        <w:t>týdnů od</w:t>
      </w:r>
      <w:r w:rsidR="00F5693C" w:rsidRPr="003B7411">
        <w:rPr>
          <w:rFonts w:ascii="Palatino Linotype" w:hAnsi="Palatino Linotype" w:cs="Arial"/>
          <w:color w:val="000000"/>
        </w:rPr>
        <w:t xml:space="preserve"> doručení </w:t>
      </w:r>
      <w:r w:rsidR="00F5693C">
        <w:rPr>
          <w:rFonts w:ascii="Palatino Linotype" w:hAnsi="Palatino Linotype" w:cs="Arial"/>
          <w:color w:val="000000"/>
        </w:rPr>
        <w:t>V</w:t>
      </w:r>
      <w:r w:rsidR="00F5693C" w:rsidRPr="003B7411">
        <w:rPr>
          <w:rFonts w:ascii="Palatino Linotype" w:hAnsi="Palatino Linotype" w:cs="Arial"/>
          <w:color w:val="000000"/>
        </w:rPr>
        <w:t xml:space="preserve">ýzvy </w:t>
      </w:r>
      <w:r w:rsidR="00F5693C" w:rsidRPr="00CF4475">
        <w:rPr>
          <w:rFonts w:ascii="Palatino Linotype" w:hAnsi="Palatino Linotype" w:cs="Arial"/>
          <w:color w:val="000000"/>
        </w:rPr>
        <w:t>prodávajícímu</w:t>
      </w:r>
      <w:r w:rsidR="00761BBF" w:rsidRPr="003B7411">
        <w:rPr>
          <w:rFonts w:ascii="Palatino Linotype" w:hAnsi="Palatino Linotype" w:cs="Arial"/>
          <w:color w:val="000000"/>
        </w:rPr>
        <w:t xml:space="preserve">. </w:t>
      </w:r>
    </w:p>
    <w:p w14:paraId="4A006A5A" w14:textId="77777777" w:rsidR="002E1311" w:rsidRDefault="00F5693C" w:rsidP="002E1311">
      <w:pPr>
        <w:pStyle w:val="Zkladntext"/>
        <w:spacing w:before="240" w:after="240" w:line="276" w:lineRule="auto"/>
        <w:ind w:left="357"/>
        <w:jc w:val="both"/>
        <w:rPr>
          <w:rFonts w:ascii="Palatino Linotype" w:hAnsi="Palatino Linotype" w:cs="Arial"/>
          <w:color w:val="000000"/>
        </w:rPr>
      </w:pPr>
      <w:r>
        <w:rPr>
          <w:rFonts w:ascii="Palatino Linotype" w:hAnsi="Palatino Linotype" w:cs="Arial"/>
          <w:bCs/>
          <w:color w:val="000000"/>
        </w:rPr>
        <w:t xml:space="preserve">Splnění </w:t>
      </w:r>
      <w:r w:rsidR="00F7467F">
        <w:rPr>
          <w:rFonts w:ascii="Palatino Linotype" w:hAnsi="Palatino Linotype" w:cs="Arial"/>
          <w:bCs/>
          <w:color w:val="000000"/>
        </w:rPr>
        <w:t>konečného termínu</w:t>
      </w:r>
      <w:r>
        <w:rPr>
          <w:rFonts w:ascii="Palatino Linotype" w:hAnsi="Palatino Linotype" w:cs="Arial"/>
          <w:bCs/>
          <w:color w:val="000000"/>
        </w:rPr>
        <w:t xml:space="preserve"> </w:t>
      </w:r>
      <w:r w:rsidR="002E1311" w:rsidRPr="00114CDE">
        <w:rPr>
          <w:rFonts w:ascii="Palatino Linotype" w:hAnsi="Palatino Linotype" w:cs="Arial"/>
          <w:bCs/>
          <w:color w:val="000000"/>
        </w:rPr>
        <w:t>ve smyslu tohoto odstavce se rozumí podpis akceptačního protokolu, ve kterém je uvedeno, že kupující akceptuje plnění bez výhrad.</w:t>
      </w:r>
      <w:r w:rsidR="002E1311" w:rsidRPr="00114CDE">
        <w:rPr>
          <w:rFonts w:ascii="Palatino Linotype" w:hAnsi="Palatino Linotype" w:cs="Arial"/>
          <w:color w:val="000000"/>
        </w:rPr>
        <w:t xml:space="preserve"> V případě nesplnění požadovaného termínu je kupující oprávněn odstoupit od smlouvy.</w:t>
      </w:r>
    </w:p>
    <w:p w14:paraId="0CFCCAFA" w14:textId="77777777" w:rsidR="00B40F94" w:rsidRDefault="00E676C5" w:rsidP="00AE4E55">
      <w:pPr>
        <w:pStyle w:val="Zkladntext"/>
        <w:numPr>
          <w:ilvl w:val="0"/>
          <w:numId w:val="22"/>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Termín </w:t>
      </w:r>
      <w:r w:rsidR="002E1311">
        <w:rPr>
          <w:rFonts w:ascii="Palatino Linotype" w:hAnsi="Palatino Linotype" w:cs="Arial"/>
          <w:color w:val="000000"/>
        </w:rPr>
        <w:t>jednotlivých dodávek</w:t>
      </w:r>
      <w:r w:rsidRPr="00A172E6">
        <w:rPr>
          <w:rFonts w:ascii="Palatino Linotype" w:hAnsi="Palatino Linotype" w:cs="Arial"/>
          <w:color w:val="000000"/>
        </w:rPr>
        <w:t xml:space="preserve"> </w:t>
      </w:r>
      <w:r w:rsidR="002E1311">
        <w:rPr>
          <w:rFonts w:ascii="Palatino Linotype" w:hAnsi="Palatino Linotype" w:cs="Arial"/>
          <w:color w:val="000000"/>
        </w:rPr>
        <w:t xml:space="preserve">zboží do místa dodání </w:t>
      </w:r>
      <w:r w:rsidR="00B40F94">
        <w:rPr>
          <w:rFonts w:ascii="Palatino Linotype" w:hAnsi="Palatino Linotype" w:cs="Arial"/>
          <w:color w:val="000000"/>
        </w:rPr>
        <w:t>bude prodávajícím oznámen</w:t>
      </w:r>
      <w:r w:rsidR="00B40F94" w:rsidRPr="00B40F94">
        <w:rPr>
          <w:rFonts w:ascii="Palatino Linotype" w:hAnsi="Palatino Linotype" w:cs="Arial"/>
          <w:color w:val="000000"/>
        </w:rPr>
        <w:t xml:space="preserve"> </w:t>
      </w:r>
      <w:r w:rsidR="00B40F94" w:rsidRPr="00A172E6">
        <w:rPr>
          <w:rFonts w:ascii="Palatino Linotype" w:hAnsi="Palatino Linotype" w:cs="Arial"/>
          <w:color w:val="000000"/>
        </w:rPr>
        <w:t>emailovou formou</w:t>
      </w:r>
      <w:r w:rsidRPr="00A172E6">
        <w:rPr>
          <w:rFonts w:ascii="Palatino Linotype" w:hAnsi="Palatino Linotype" w:cs="Arial"/>
          <w:color w:val="000000"/>
        </w:rPr>
        <w:t xml:space="preserve"> nejméně </w:t>
      </w:r>
      <w:r w:rsidR="00B26089">
        <w:rPr>
          <w:rFonts w:ascii="Palatino Linotype" w:hAnsi="Palatino Linotype" w:cs="Arial"/>
          <w:color w:val="000000"/>
        </w:rPr>
        <w:t>5</w:t>
      </w:r>
      <w:r w:rsidRPr="00A172E6">
        <w:rPr>
          <w:rFonts w:ascii="Palatino Linotype" w:hAnsi="Palatino Linotype" w:cs="Arial"/>
          <w:color w:val="000000"/>
        </w:rPr>
        <w:t xml:space="preserve"> pracovní</w:t>
      </w:r>
      <w:r w:rsidR="00B26089">
        <w:rPr>
          <w:rFonts w:ascii="Palatino Linotype" w:hAnsi="Palatino Linotype" w:cs="Arial"/>
          <w:color w:val="000000"/>
        </w:rPr>
        <w:t>ch dnů</w:t>
      </w:r>
      <w:r w:rsidRPr="00A172E6">
        <w:rPr>
          <w:rFonts w:ascii="Palatino Linotype" w:hAnsi="Palatino Linotype" w:cs="Arial"/>
          <w:color w:val="000000"/>
        </w:rPr>
        <w:t xml:space="preserve"> předem zástupci kupujícího</w:t>
      </w:r>
      <w:r w:rsidR="009C1D7B" w:rsidRPr="00A172E6">
        <w:rPr>
          <w:rFonts w:ascii="Palatino Linotype" w:hAnsi="Palatino Linotype" w:cs="Arial"/>
          <w:color w:val="000000"/>
        </w:rPr>
        <w:t xml:space="preserve"> ve věcech technických</w:t>
      </w:r>
      <w:r w:rsidR="00377046">
        <w:rPr>
          <w:rFonts w:ascii="Palatino Linotype" w:hAnsi="Palatino Linotype" w:cs="Arial"/>
          <w:color w:val="000000"/>
        </w:rPr>
        <w:t>,</w:t>
      </w:r>
      <w:r w:rsidR="00B40F94">
        <w:rPr>
          <w:rFonts w:ascii="Palatino Linotype" w:hAnsi="Palatino Linotype" w:cs="Arial"/>
          <w:color w:val="000000"/>
        </w:rPr>
        <w:t xml:space="preserve"> </w:t>
      </w:r>
      <w:r w:rsidR="00377046" w:rsidRPr="00377046">
        <w:rPr>
          <w:rFonts w:ascii="Palatino Linotype" w:hAnsi="Palatino Linotype" w:cs="Arial"/>
          <w:color w:val="000000"/>
        </w:rPr>
        <w:t>přičemž termín dodání zboží podléhá odsouhlasením zástupcem kupujícího ve věcech technických, a to emailovou formou.</w:t>
      </w:r>
    </w:p>
    <w:p w14:paraId="590388D9" w14:textId="77777777" w:rsidR="00377046" w:rsidRPr="00377046" w:rsidRDefault="00377046" w:rsidP="00AE4E55">
      <w:pPr>
        <w:pStyle w:val="Zkladntext"/>
        <w:numPr>
          <w:ilvl w:val="0"/>
          <w:numId w:val="22"/>
        </w:numPr>
        <w:spacing w:before="240" w:after="240" w:line="276" w:lineRule="auto"/>
        <w:ind w:left="357" w:hanging="357"/>
        <w:jc w:val="both"/>
        <w:rPr>
          <w:rFonts w:ascii="Palatino Linotype" w:hAnsi="Palatino Linotype" w:cs="Arial"/>
          <w:color w:val="000000"/>
        </w:rPr>
      </w:pPr>
      <w:r w:rsidRPr="00377046">
        <w:rPr>
          <w:rFonts w:ascii="Palatino Linotype" w:hAnsi="Palatino Linotype" w:cs="Arial"/>
          <w:color w:val="000000"/>
        </w:rPr>
        <w:t>Kupující je oprávněn dobu plnění pozastavit, a to i bez udání důvodu (zejména z důvodu prodloužení realizace stavebních prací, z důvodu nevhodných technologických podmínek, jako je např. nadměrná vlhkost atd., odstranění vad zhotovitele stavebních prací atd.). Náklady spojené s pozastavením doby plnění nesou smluvní strany samostatně.</w:t>
      </w:r>
    </w:p>
    <w:p w14:paraId="77A5D73A"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6</w:t>
      </w:r>
    </w:p>
    <w:p w14:paraId="303EC994" w14:textId="77777777" w:rsidR="00B0377B" w:rsidRPr="00A172E6" w:rsidRDefault="009C1D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Všeobecné dodací podmínky</w:t>
      </w:r>
    </w:p>
    <w:p w14:paraId="73C7EFD4"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b/>
          <w:color w:val="000000"/>
        </w:rPr>
      </w:pPr>
      <w:r w:rsidRPr="00A172E6">
        <w:rPr>
          <w:rFonts w:ascii="Palatino Linotype" w:hAnsi="Palatino Linotype" w:cs="Arial"/>
          <w:b/>
          <w:color w:val="000000"/>
        </w:rPr>
        <w:t xml:space="preserve">Zboží je nové, nepoužité, plně funkční </w:t>
      </w:r>
      <w:r w:rsidR="0055768C" w:rsidRPr="00A172E6">
        <w:rPr>
          <w:rFonts w:ascii="Palatino Linotype" w:hAnsi="Palatino Linotype" w:cs="Arial"/>
          <w:b/>
          <w:color w:val="000000"/>
        </w:rPr>
        <w:t xml:space="preserve">a vizuálně bezvadné </w:t>
      </w:r>
      <w:r w:rsidRPr="00A172E6">
        <w:rPr>
          <w:rFonts w:ascii="Palatino Linotype" w:hAnsi="Palatino Linotype" w:cs="Arial"/>
          <w:b/>
          <w:color w:val="000000"/>
        </w:rPr>
        <w:t>a jeho použití nepodléhá žádným právním omezením.</w:t>
      </w:r>
    </w:p>
    <w:p w14:paraId="584899A4"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Zboží po jednotlivých kusech bude zabaleno v obalech, na kterých bude uvedeno příslušné výrobní číslo včetně čárového kódu</w:t>
      </w:r>
      <w:r w:rsidR="00B01275" w:rsidRPr="00A172E6">
        <w:rPr>
          <w:rFonts w:ascii="Palatino Linotype" w:hAnsi="Palatino Linotype" w:cs="Arial"/>
          <w:color w:val="000000"/>
        </w:rPr>
        <w:t>, je-li relevantní s ohledem na povahu dodávaného zboží</w:t>
      </w:r>
      <w:r w:rsidR="001444A4" w:rsidRPr="00A172E6">
        <w:rPr>
          <w:rFonts w:ascii="Palatino Linotype" w:hAnsi="Palatino Linotype" w:cs="Arial"/>
          <w:color w:val="000000"/>
        </w:rPr>
        <w:t>.</w:t>
      </w:r>
      <w:r w:rsidRPr="00A172E6">
        <w:rPr>
          <w:rFonts w:ascii="Palatino Linotype" w:hAnsi="Palatino Linotype" w:cs="Arial"/>
          <w:color w:val="000000"/>
        </w:rPr>
        <w:t xml:space="preserve"> </w:t>
      </w:r>
    </w:p>
    <w:p w14:paraId="743B0BB5"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Předání zboží bude prokázáno na základě </w:t>
      </w:r>
      <w:r w:rsidR="001119DA">
        <w:rPr>
          <w:rFonts w:ascii="Palatino Linotype" w:hAnsi="Palatino Linotype" w:cs="Arial"/>
          <w:color w:val="000000"/>
        </w:rPr>
        <w:t>dodacích listů, které budou</w:t>
      </w:r>
      <w:r w:rsidRPr="00A172E6">
        <w:rPr>
          <w:rFonts w:ascii="Palatino Linotype" w:hAnsi="Palatino Linotype" w:cs="Arial"/>
          <w:color w:val="000000"/>
        </w:rPr>
        <w:t xml:space="preserve"> obsahovat kontaktní údaje o</w:t>
      </w:r>
      <w:r w:rsidR="00E75B33" w:rsidRPr="00A172E6">
        <w:rPr>
          <w:rFonts w:ascii="Palatino Linotype" w:hAnsi="Palatino Linotype" w:cs="Arial"/>
          <w:color w:val="000000"/>
        </w:rPr>
        <w:t> </w:t>
      </w:r>
      <w:r w:rsidRPr="00A172E6">
        <w:rPr>
          <w:rFonts w:ascii="Palatino Linotype" w:hAnsi="Palatino Linotype" w:cs="Arial"/>
          <w:color w:val="000000"/>
        </w:rPr>
        <w:t>prodávajícím, číslo smlouvy, datum dodávky, jméno a podpis předávajícího a přejímajícího, výrobní čísla,</w:t>
      </w:r>
      <w:r w:rsidR="00C456ED" w:rsidRPr="00A172E6">
        <w:rPr>
          <w:rFonts w:ascii="Palatino Linotype" w:hAnsi="Palatino Linotype" w:cs="Arial"/>
          <w:color w:val="000000"/>
        </w:rPr>
        <w:t xml:space="preserve"> jsou-li relevantní</w:t>
      </w:r>
      <w:r w:rsidR="00B84717" w:rsidRPr="00A172E6">
        <w:rPr>
          <w:rFonts w:ascii="Palatino Linotype" w:hAnsi="Palatino Linotype" w:cs="Arial"/>
          <w:color w:val="000000"/>
        </w:rPr>
        <w:t>, dobu záruky</w:t>
      </w:r>
      <w:r w:rsidR="00C456ED" w:rsidRPr="00A172E6">
        <w:rPr>
          <w:rFonts w:ascii="Palatino Linotype" w:hAnsi="Palatino Linotype" w:cs="Arial"/>
          <w:color w:val="000000"/>
        </w:rPr>
        <w:t xml:space="preserve"> a soupis dodávaného zboží</w:t>
      </w:r>
      <w:r w:rsidRPr="00A172E6">
        <w:rPr>
          <w:rFonts w:ascii="Palatino Linotype" w:hAnsi="Palatino Linotype" w:cs="Arial"/>
          <w:color w:val="000000"/>
        </w:rPr>
        <w:t>.</w:t>
      </w:r>
      <w:r w:rsidR="0071264E" w:rsidRPr="00A172E6">
        <w:rPr>
          <w:rFonts w:ascii="Palatino Linotype" w:hAnsi="Palatino Linotype" w:cs="Arial"/>
          <w:color w:val="000000"/>
        </w:rPr>
        <w:t xml:space="preserve"> </w:t>
      </w:r>
    </w:p>
    <w:p w14:paraId="183D0482" w14:textId="77777777" w:rsidR="009C1D7B" w:rsidRPr="00A172E6" w:rsidRDefault="001119DA" w:rsidP="00AE4E55">
      <w:pPr>
        <w:pStyle w:val="Zkladntext"/>
        <w:numPr>
          <w:ilvl w:val="0"/>
          <w:numId w:val="11"/>
        </w:numPr>
        <w:spacing w:before="120" w:line="276" w:lineRule="auto"/>
        <w:jc w:val="both"/>
        <w:rPr>
          <w:rFonts w:ascii="Palatino Linotype" w:hAnsi="Palatino Linotype" w:cs="Arial"/>
          <w:color w:val="000000"/>
        </w:rPr>
      </w:pPr>
      <w:r>
        <w:rPr>
          <w:rFonts w:ascii="Palatino Linotype" w:hAnsi="Palatino Linotype" w:cs="Arial"/>
          <w:color w:val="000000"/>
        </w:rPr>
        <w:t>Dva</w:t>
      </w:r>
      <w:r w:rsidRPr="00114CDE">
        <w:rPr>
          <w:rFonts w:ascii="Palatino Linotype" w:hAnsi="Palatino Linotype" w:cs="Arial"/>
          <w:color w:val="000000"/>
        </w:rPr>
        <w:t xml:space="preserve"> výtisk</w:t>
      </w:r>
      <w:r>
        <w:rPr>
          <w:rFonts w:ascii="Palatino Linotype" w:hAnsi="Palatino Linotype" w:cs="Arial"/>
          <w:color w:val="000000"/>
        </w:rPr>
        <w:t>y</w:t>
      </w:r>
      <w:r w:rsidRPr="00114CDE">
        <w:rPr>
          <w:rFonts w:ascii="Palatino Linotype" w:hAnsi="Palatino Linotype" w:cs="Arial"/>
          <w:color w:val="000000"/>
        </w:rPr>
        <w:t xml:space="preserve"> dodacího listu zůstan</w:t>
      </w:r>
      <w:r>
        <w:rPr>
          <w:rFonts w:ascii="Palatino Linotype" w:hAnsi="Palatino Linotype" w:cs="Arial"/>
          <w:color w:val="000000"/>
        </w:rPr>
        <w:t>ou</w:t>
      </w:r>
      <w:r w:rsidRPr="00114CDE">
        <w:rPr>
          <w:rFonts w:ascii="Palatino Linotype" w:hAnsi="Palatino Linotype" w:cs="Arial"/>
          <w:color w:val="000000"/>
        </w:rPr>
        <w:t xml:space="preserve"> kupujícímu při převzetí zboží</w:t>
      </w:r>
      <w:r w:rsidR="009C1D7B" w:rsidRPr="00A172E6">
        <w:rPr>
          <w:rFonts w:ascii="Palatino Linotype" w:hAnsi="Palatino Linotype" w:cs="Arial"/>
          <w:color w:val="000000"/>
        </w:rPr>
        <w:t>.</w:t>
      </w:r>
    </w:p>
    <w:p w14:paraId="77E2BC79" w14:textId="77777777" w:rsidR="009C1D7B" w:rsidRPr="00A172E6" w:rsidRDefault="001119DA" w:rsidP="00AE4E55">
      <w:pPr>
        <w:pStyle w:val="Zkladntext"/>
        <w:numPr>
          <w:ilvl w:val="0"/>
          <w:numId w:val="11"/>
        </w:numPr>
        <w:spacing w:before="120" w:line="276" w:lineRule="auto"/>
        <w:jc w:val="both"/>
        <w:rPr>
          <w:rFonts w:ascii="Palatino Linotype" w:hAnsi="Palatino Linotype" w:cs="Arial"/>
          <w:color w:val="000000"/>
        </w:rPr>
      </w:pPr>
      <w:r w:rsidRPr="00114CDE">
        <w:rPr>
          <w:rFonts w:ascii="Palatino Linotype" w:hAnsi="Palatino Linotype" w:cs="Arial"/>
          <w:color w:val="000000"/>
        </w:rPr>
        <w:t>Převzetí se uskuteční za přítomnosti zástupce prodávajícího</w:t>
      </w:r>
      <w:r>
        <w:rPr>
          <w:rFonts w:ascii="Palatino Linotype" w:hAnsi="Palatino Linotype" w:cs="Arial"/>
          <w:color w:val="000000"/>
        </w:rPr>
        <w:t>, uživatele a</w:t>
      </w:r>
      <w:r w:rsidRPr="00114CDE">
        <w:rPr>
          <w:rFonts w:ascii="Palatino Linotype" w:hAnsi="Palatino Linotype" w:cs="Arial"/>
          <w:color w:val="000000"/>
        </w:rPr>
        <w:t xml:space="preserve"> kupujícího</w:t>
      </w:r>
      <w:r>
        <w:rPr>
          <w:rFonts w:ascii="Palatino Linotype" w:hAnsi="Palatino Linotype" w:cs="Arial"/>
          <w:color w:val="000000"/>
        </w:rPr>
        <w:t xml:space="preserve"> a jím přizvaných osob</w:t>
      </w:r>
      <w:r w:rsidR="009C1D7B" w:rsidRPr="00A172E6">
        <w:rPr>
          <w:rFonts w:ascii="Palatino Linotype" w:hAnsi="Palatino Linotype" w:cs="Arial"/>
          <w:color w:val="000000"/>
        </w:rPr>
        <w:t>.</w:t>
      </w:r>
    </w:p>
    <w:p w14:paraId="50657893"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Kupující si vyhrazuje právo před převzetím dodávky provést kontrolu zboží v rozsahu požadované technické specifikace. V případě nesplnění požadavků není kupující povinen dodávku převzít. Kupující v tomto případě není v prodlení s plněním.</w:t>
      </w:r>
    </w:p>
    <w:p w14:paraId="5FCF7ABD" w14:textId="64A768FC" w:rsidR="005C1F42" w:rsidRPr="00A172E6" w:rsidRDefault="00F14547"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lastRenderedPageBreak/>
        <w:t xml:space="preserve">Po řádné </w:t>
      </w:r>
      <w:r w:rsidR="00880F7B" w:rsidRPr="00A172E6">
        <w:rPr>
          <w:rFonts w:ascii="Palatino Linotype" w:hAnsi="Palatino Linotype" w:cs="Arial"/>
          <w:color w:val="000000"/>
        </w:rPr>
        <w:t>montáži</w:t>
      </w:r>
      <w:r w:rsidR="00974898" w:rsidRPr="00A172E6">
        <w:rPr>
          <w:rFonts w:ascii="Palatino Linotype" w:hAnsi="Palatino Linotype" w:cs="Arial"/>
          <w:color w:val="000000"/>
        </w:rPr>
        <w:t>,</w:t>
      </w:r>
      <w:r w:rsidR="00880F7B" w:rsidRPr="00A172E6">
        <w:rPr>
          <w:rFonts w:ascii="Palatino Linotype" w:hAnsi="Palatino Linotype" w:cs="Arial"/>
          <w:color w:val="000000"/>
        </w:rPr>
        <w:t xml:space="preserve"> instalaci </w:t>
      </w:r>
      <w:r w:rsidR="001119DA">
        <w:rPr>
          <w:rFonts w:ascii="Palatino Linotype" w:hAnsi="Palatino Linotype" w:cs="Arial"/>
          <w:color w:val="000000"/>
        </w:rPr>
        <w:t xml:space="preserve">dodávaného zboží </w:t>
      </w:r>
      <w:r w:rsidR="00C456ED" w:rsidRPr="00A172E6">
        <w:rPr>
          <w:rFonts w:ascii="Palatino Linotype" w:hAnsi="Palatino Linotype" w:cs="Arial"/>
          <w:color w:val="000000"/>
        </w:rPr>
        <w:t xml:space="preserve">dle </w:t>
      </w:r>
      <w:r w:rsidR="00974898" w:rsidRPr="00A172E6">
        <w:rPr>
          <w:rFonts w:ascii="Palatino Linotype" w:hAnsi="Palatino Linotype" w:cs="Arial"/>
          <w:color w:val="000000"/>
        </w:rPr>
        <w:t>pokynů</w:t>
      </w:r>
      <w:r w:rsidR="00C456ED" w:rsidRPr="00A172E6">
        <w:rPr>
          <w:rFonts w:ascii="Palatino Linotype" w:hAnsi="Palatino Linotype" w:cs="Arial"/>
          <w:color w:val="000000"/>
        </w:rPr>
        <w:t xml:space="preserve"> kupujícího </w:t>
      </w:r>
      <w:r w:rsidR="001119DA">
        <w:rPr>
          <w:rFonts w:ascii="Palatino Linotype" w:hAnsi="Palatino Linotype" w:cs="Arial"/>
          <w:color w:val="000000"/>
        </w:rPr>
        <w:t>proběhne</w:t>
      </w:r>
      <w:r w:rsidR="00C456ED" w:rsidRPr="00A172E6">
        <w:rPr>
          <w:rFonts w:ascii="Palatino Linotype" w:hAnsi="Palatino Linotype" w:cs="Arial"/>
          <w:color w:val="000000"/>
        </w:rPr>
        <w:t xml:space="preserve"> </w:t>
      </w:r>
      <w:r w:rsidR="00274547" w:rsidRPr="00274547">
        <w:rPr>
          <w:rFonts w:ascii="Palatino Linotype" w:hAnsi="Palatino Linotype" w:cs="Arial"/>
          <w:color w:val="000000"/>
        </w:rPr>
        <w:t xml:space="preserve">do </w:t>
      </w:r>
      <w:r w:rsidR="003D7741">
        <w:rPr>
          <w:rFonts w:ascii="Palatino Linotype" w:hAnsi="Palatino Linotype" w:cs="Arial"/>
          <w:color w:val="000000"/>
        </w:rPr>
        <w:t>1</w:t>
      </w:r>
      <w:r w:rsidR="00A07F68" w:rsidRPr="00274547">
        <w:rPr>
          <w:rFonts w:ascii="Palatino Linotype" w:hAnsi="Palatino Linotype" w:cs="Arial"/>
          <w:color w:val="000000"/>
        </w:rPr>
        <w:t xml:space="preserve"> </w:t>
      </w:r>
      <w:r w:rsidR="00274547" w:rsidRPr="00274547">
        <w:rPr>
          <w:rFonts w:ascii="Palatino Linotype" w:hAnsi="Palatino Linotype" w:cs="Arial"/>
          <w:color w:val="000000"/>
        </w:rPr>
        <w:t>týdn</w:t>
      </w:r>
      <w:r w:rsidR="003D7741">
        <w:rPr>
          <w:rFonts w:ascii="Palatino Linotype" w:hAnsi="Palatino Linotype" w:cs="Arial"/>
          <w:color w:val="000000"/>
        </w:rPr>
        <w:t>e</w:t>
      </w:r>
      <w:r w:rsidR="00274547" w:rsidRPr="00274547">
        <w:rPr>
          <w:rFonts w:ascii="Palatino Linotype" w:hAnsi="Palatino Linotype" w:cs="Arial"/>
          <w:color w:val="000000"/>
        </w:rPr>
        <w:t xml:space="preserve"> </w:t>
      </w:r>
      <w:r w:rsidR="00C456ED" w:rsidRPr="00A172E6">
        <w:rPr>
          <w:rFonts w:ascii="Palatino Linotype" w:hAnsi="Palatino Linotype" w:cs="Arial"/>
          <w:color w:val="000000"/>
        </w:rPr>
        <w:t>akceptační řízení.</w:t>
      </w:r>
      <w:r w:rsidR="005C1F42" w:rsidRPr="00A172E6">
        <w:rPr>
          <w:rFonts w:ascii="Palatino Linotype" w:hAnsi="Palatino Linotype" w:cs="Arial"/>
          <w:color w:val="000000"/>
        </w:rPr>
        <w:t xml:space="preserve"> </w:t>
      </w:r>
      <w:r w:rsidR="00E95229">
        <w:rPr>
          <w:rFonts w:ascii="Palatino Linotype" w:hAnsi="Palatino Linotype" w:cs="Arial"/>
          <w:color w:val="000000"/>
        </w:rPr>
        <w:t>Akceptace zboží</w:t>
      </w:r>
      <w:r w:rsidR="00C424C0">
        <w:rPr>
          <w:rFonts w:ascii="Palatino Linotype" w:hAnsi="Palatino Linotype" w:cs="Arial"/>
          <w:color w:val="000000"/>
        </w:rPr>
        <w:t xml:space="preserve"> může probíhat po jednotlivých stavebních objektech</w:t>
      </w:r>
      <w:r w:rsidR="0014717A">
        <w:rPr>
          <w:rFonts w:ascii="Palatino Linotype" w:hAnsi="Palatino Linotype" w:cs="Arial"/>
          <w:color w:val="000000"/>
        </w:rPr>
        <w:t xml:space="preserve"> (SO 10 -pavilon J a SO 11 -pavilón K)</w:t>
      </w:r>
      <w:r w:rsidR="00C424C0">
        <w:rPr>
          <w:rFonts w:ascii="Palatino Linotype" w:hAnsi="Palatino Linotype" w:cs="Arial"/>
          <w:color w:val="000000"/>
        </w:rPr>
        <w:t xml:space="preserve">. </w:t>
      </w:r>
      <w:r w:rsidR="005C1F42" w:rsidRPr="00A172E6">
        <w:rPr>
          <w:rFonts w:ascii="Palatino Linotype" w:hAnsi="Palatino Linotype" w:cs="Arial"/>
          <w:color w:val="000000"/>
        </w:rPr>
        <w:t>Výsledkem akceptačního řízení mohou být následující stavy:</w:t>
      </w:r>
    </w:p>
    <w:p w14:paraId="35A48E9C" w14:textId="77777777" w:rsidR="005C1F42" w:rsidRPr="00A172E6" w:rsidRDefault="005C1F42" w:rsidP="007E6D6D">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 xml:space="preserve">Akceptováno bez výhrad </w:t>
      </w:r>
    </w:p>
    <w:p w14:paraId="04FFCA5F" w14:textId="77777777" w:rsidR="005C1F42" w:rsidRPr="00A172E6" w:rsidRDefault="005C1F42" w:rsidP="007E6D6D">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V případě, že kupující v průběhu kontroly nenalezne v předaném plnění žádné vady ani nedodělky, uvede prodávající do protokolu, že kontrolované plnění bylo akceptováno bez výhrad a protokol potvrdí svým podpisem.</w:t>
      </w:r>
    </w:p>
    <w:p w14:paraId="64034DDD" w14:textId="77777777" w:rsidR="005C1F42" w:rsidRPr="00A172E6" w:rsidRDefault="005C1F42" w:rsidP="007E6D6D">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Akceptováno s výhradami</w:t>
      </w:r>
    </w:p>
    <w:p w14:paraId="6DCF0FB1" w14:textId="77777777" w:rsidR="005C1F42" w:rsidRPr="00A172E6" w:rsidRDefault="005C1F42" w:rsidP="007E6D6D">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V případě, že budou v průběhu kontroly shledány vady plnění prodávajícího, dohodnou se smluvní strany na termínu, do kterého prodávající tyto vady a nedodělky odstraní. Kupující do protokolu uvede seznam vad nebo nedodělků s termíny jejich odstranění a obě strany protokol potvrdí svým podpisem. Po odstranění vad se kontrolní procedura opakuje.</w:t>
      </w:r>
    </w:p>
    <w:p w14:paraId="3B99F588" w14:textId="77777777" w:rsidR="005C1F42" w:rsidRPr="00A172E6" w:rsidRDefault="005C1F42" w:rsidP="007E6D6D">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Neakceptováno</w:t>
      </w:r>
    </w:p>
    <w:p w14:paraId="1C6D428B" w14:textId="77777777" w:rsidR="005C1F42" w:rsidRPr="00A172E6" w:rsidRDefault="005C1F42" w:rsidP="007E6D6D">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 xml:space="preserve">V případě, že budou v průběhu kontroly nalezeny takové vady plnění, které by bránily v budoucím užití předmětu koupě, nebude plnění akceptováno. Smluvní strany se dohodnou na termínu nové kontroly, do které prodávající zajistí realizaci předmětu smlouvy v podobě, která budoucímu užití předmětu koupě bránit nebude. Do protokolu se uvede, že plnění akceptováno nebylo. Po </w:t>
      </w:r>
      <w:r w:rsidR="00AE3BA5" w:rsidRPr="00A172E6">
        <w:rPr>
          <w:rFonts w:ascii="Palatino Linotype" w:hAnsi="Palatino Linotype" w:cs="Arial"/>
          <w:color w:val="000000"/>
        </w:rPr>
        <w:t>odstranění vad</w:t>
      </w:r>
      <w:r w:rsidRPr="00A172E6">
        <w:rPr>
          <w:rFonts w:ascii="Palatino Linotype" w:hAnsi="Palatino Linotype" w:cs="Arial"/>
          <w:color w:val="000000"/>
        </w:rPr>
        <w:t xml:space="preserve"> vyzve </w:t>
      </w:r>
      <w:r w:rsidR="006730A7" w:rsidRPr="00A172E6">
        <w:rPr>
          <w:rFonts w:ascii="Palatino Linotype" w:hAnsi="Palatino Linotype" w:cs="Arial"/>
          <w:color w:val="000000"/>
        </w:rPr>
        <w:t>kupující prodávajícího</w:t>
      </w:r>
      <w:r w:rsidRPr="00A172E6">
        <w:rPr>
          <w:rFonts w:ascii="Palatino Linotype" w:hAnsi="Palatino Linotype" w:cs="Arial"/>
          <w:color w:val="000000"/>
        </w:rPr>
        <w:t xml:space="preserve"> k provedení nové kontroly.</w:t>
      </w:r>
    </w:p>
    <w:p w14:paraId="269E83B2" w14:textId="373076B3" w:rsidR="008A481E" w:rsidRPr="00A172E6" w:rsidRDefault="005C1F42" w:rsidP="000546B2">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O konání akceptačního řízení </w:t>
      </w:r>
      <w:r w:rsidR="00F14547" w:rsidRPr="00A172E6">
        <w:rPr>
          <w:rFonts w:ascii="Palatino Linotype" w:hAnsi="Palatino Linotype" w:cs="Arial"/>
          <w:color w:val="000000"/>
        </w:rPr>
        <w:t>bude sepsán akceptační protokol</w:t>
      </w:r>
      <w:r w:rsidRPr="00A172E6">
        <w:rPr>
          <w:rFonts w:ascii="Palatino Linotype" w:hAnsi="Palatino Linotype" w:cs="Arial"/>
          <w:color w:val="000000"/>
        </w:rPr>
        <w:t xml:space="preserve">. </w:t>
      </w:r>
      <w:r w:rsidR="00274547">
        <w:rPr>
          <w:rFonts w:ascii="Palatino Linotype" w:hAnsi="Palatino Linotype" w:cs="Arial"/>
          <w:b/>
          <w:color w:val="000000"/>
        </w:rPr>
        <w:t>Podkladem řádné fakturace jsou</w:t>
      </w:r>
      <w:r w:rsidRPr="00A172E6">
        <w:rPr>
          <w:rFonts w:ascii="Palatino Linotype" w:hAnsi="Palatino Linotype" w:cs="Arial"/>
          <w:b/>
          <w:color w:val="000000"/>
        </w:rPr>
        <w:t xml:space="preserve"> pouze akceptační protokol</w:t>
      </w:r>
      <w:r w:rsidR="00274547">
        <w:rPr>
          <w:rFonts w:ascii="Palatino Linotype" w:hAnsi="Palatino Linotype" w:cs="Arial"/>
          <w:b/>
          <w:color w:val="000000"/>
        </w:rPr>
        <w:t>y, ve kterých</w:t>
      </w:r>
      <w:r w:rsidRPr="00A172E6">
        <w:rPr>
          <w:rFonts w:ascii="Palatino Linotype" w:hAnsi="Palatino Linotype" w:cs="Arial"/>
          <w:b/>
          <w:color w:val="000000"/>
        </w:rPr>
        <w:t xml:space="preserve"> je uvedeno, že kupující akceptuje plnění bez výhrad</w:t>
      </w:r>
      <w:r w:rsidR="00F14547" w:rsidRPr="00A172E6">
        <w:rPr>
          <w:rFonts w:ascii="Palatino Linotype" w:hAnsi="Palatino Linotype" w:cs="Arial"/>
          <w:b/>
          <w:color w:val="000000"/>
        </w:rPr>
        <w:t xml:space="preserve">. </w:t>
      </w:r>
      <w:r w:rsidR="00F14547" w:rsidRPr="00A172E6">
        <w:rPr>
          <w:rFonts w:ascii="Palatino Linotype" w:hAnsi="Palatino Linotype" w:cs="Arial"/>
          <w:color w:val="000000"/>
        </w:rPr>
        <w:t xml:space="preserve">Akceptační protokol bude obsahovat kontaktní údaje prodávajícího a kupujícího, </w:t>
      </w:r>
      <w:r w:rsidR="008A481E" w:rsidRPr="00A172E6">
        <w:rPr>
          <w:rFonts w:ascii="Palatino Linotype" w:hAnsi="Palatino Linotype" w:cs="Arial"/>
          <w:color w:val="000000"/>
        </w:rPr>
        <w:t xml:space="preserve">název projektu, identifikaci </w:t>
      </w:r>
      <w:r w:rsidR="00F7467F">
        <w:rPr>
          <w:rFonts w:ascii="Palatino Linotype" w:hAnsi="Palatino Linotype" w:cs="Arial"/>
          <w:color w:val="000000"/>
        </w:rPr>
        <w:t>dodacího listu</w:t>
      </w:r>
      <w:r w:rsidR="008A481E" w:rsidRPr="00A172E6">
        <w:rPr>
          <w:rFonts w:ascii="Palatino Linotype" w:hAnsi="Palatino Linotype" w:cs="Arial"/>
          <w:color w:val="000000"/>
        </w:rPr>
        <w:t xml:space="preserve">, kterého se akceptační protokol týká, stručný popis </w:t>
      </w:r>
      <w:r w:rsidR="000D68BF" w:rsidRPr="00A172E6">
        <w:rPr>
          <w:rFonts w:ascii="Palatino Linotype" w:hAnsi="Palatino Linotype" w:cs="Arial"/>
          <w:color w:val="000000"/>
        </w:rPr>
        <w:t>montáž</w:t>
      </w:r>
      <w:r w:rsidR="00974898" w:rsidRPr="00A172E6">
        <w:rPr>
          <w:rFonts w:ascii="Palatino Linotype" w:hAnsi="Palatino Linotype" w:cs="Arial"/>
          <w:color w:val="000000"/>
        </w:rPr>
        <w:t>e,</w:t>
      </w:r>
      <w:r w:rsidR="000D68BF" w:rsidRPr="00A172E6">
        <w:rPr>
          <w:rFonts w:ascii="Palatino Linotype" w:hAnsi="Palatino Linotype" w:cs="Arial"/>
          <w:color w:val="000000"/>
        </w:rPr>
        <w:t xml:space="preserve"> instalac</w:t>
      </w:r>
      <w:r w:rsidR="00974898" w:rsidRPr="00A172E6">
        <w:rPr>
          <w:rFonts w:ascii="Palatino Linotype" w:hAnsi="Palatino Linotype" w:cs="Arial"/>
          <w:color w:val="000000"/>
        </w:rPr>
        <w:t>e a umístění</w:t>
      </w:r>
      <w:r w:rsidR="000D68BF" w:rsidRPr="00A172E6">
        <w:rPr>
          <w:rFonts w:ascii="Palatino Linotype" w:hAnsi="Palatino Linotype" w:cs="Arial"/>
          <w:color w:val="000000"/>
        </w:rPr>
        <w:t xml:space="preserve"> dle pokynů kupujícího</w:t>
      </w:r>
      <w:r w:rsidR="008A481E" w:rsidRPr="00A172E6">
        <w:rPr>
          <w:rFonts w:ascii="Palatino Linotype" w:hAnsi="Palatino Linotype" w:cs="Arial"/>
          <w:color w:val="000000"/>
        </w:rPr>
        <w:t>, vyjádření kupujícího o akceptaci, datum akceptace a podpisy oprávněných osob kupujícího a prodávajícího.</w:t>
      </w:r>
      <w:r w:rsidR="008750B6" w:rsidRPr="00A172E6">
        <w:rPr>
          <w:rFonts w:ascii="Palatino Linotype" w:hAnsi="Palatino Linotype" w:cs="Arial"/>
          <w:color w:val="000000"/>
        </w:rPr>
        <w:t xml:space="preserve"> </w:t>
      </w:r>
      <w:r w:rsidR="000A3004">
        <w:rPr>
          <w:rFonts w:ascii="Palatino Linotype" w:hAnsi="Palatino Linotype" w:cs="Arial"/>
          <w:color w:val="000000"/>
        </w:rPr>
        <w:t xml:space="preserve">Přílohou akceptačního protokolu budou doklady </w:t>
      </w:r>
      <w:r w:rsidR="000A3004" w:rsidRPr="004A21BE">
        <w:rPr>
          <w:rFonts w:ascii="Palatino Linotype" w:hAnsi="Palatino Linotype" w:cs="Arial"/>
          <w:color w:val="000000"/>
        </w:rPr>
        <w:t>uvedené v </w:t>
      </w:r>
      <w:r w:rsidR="000A3004" w:rsidRPr="0084102C">
        <w:rPr>
          <w:rFonts w:ascii="Palatino Linotype" w:hAnsi="Palatino Linotype" w:cs="Arial"/>
          <w:color w:val="000000"/>
        </w:rPr>
        <w:t xml:space="preserve">článku 4 </w:t>
      </w:r>
      <w:r w:rsidR="00654C46">
        <w:rPr>
          <w:rFonts w:ascii="Palatino Linotype" w:hAnsi="Palatino Linotype" w:cs="Arial"/>
          <w:color w:val="000000"/>
        </w:rPr>
        <w:t>odstavce</w:t>
      </w:r>
      <w:r w:rsidR="00654C46" w:rsidRPr="0084102C">
        <w:rPr>
          <w:rFonts w:ascii="Palatino Linotype" w:hAnsi="Palatino Linotype" w:cs="Arial"/>
          <w:color w:val="000000"/>
        </w:rPr>
        <w:t xml:space="preserve"> </w:t>
      </w:r>
      <w:r w:rsidR="00CE4F74">
        <w:rPr>
          <w:rFonts w:ascii="Palatino Linotype" w:hAnsi="Palatino Linotype" w:cs="Arial"/>
          <w:color w:val="000000"/>
        </w:rPr>
        <w:t>2</w:t>
      </w:r>
      <w:r w:rsidR="000A3004" w:rsidRPr="0084102C">
        <w:rPr>
          <w:rFonts w:ascii="Palatino Linotype" w:hAnsi="Palatino Linotype" w:cs="Arial"/>
          <w:color w:val="000000"/>
        </w:rPr>
        <w:t>.</w:t>
      </w:r>
      <w:r w:rsidR="00A565B1">
        <w:rPr>
          <w:rFonts w:ascii="Palatino Linotype" w:hAnsi="Palatino Linotype" w:cs="Arial"/>
          <w:color w:val="000000"/>
        </w:rPr>
        <w:t>1</w:t>
      </w:r>
      <w:r w:rsidR="000A3004" w:rsidRPr="0084102C">
        <w:rPr>
          <w:rFonts w:ascii="Palatino Linotype" w:hAnsi="Palatino Linotype" w:cs="Arial"/>
          <w:color w:val="000000"/>
        </w:rPr>
        <w:t>.</w:t>
      </w:r>
      <w:r w:rsidR="000A3004" w:rsidRPr="00114CDE">
        <w:rPr>
          <w:rFonts w:ascii="Palatino Linotype" w:hAnsi="Palatino Linotype" w:cs="Arial"/>
          <w:color w:val="000000"/>
        </w:rPr>
        <w:t xml:space="preserve"> Jeden výtisk akceptačního protokolu obdrží prodávající a </w:t>
      </w:r>
      <w:r w:rsidR="000A3004">
        <w:rPr>
          <w:rFonts w:ascii="Palatino Linotype" w:hAnsi="Palatino Linotype" w:cs="Arial"/>
          <w:color w:val="000000"/>
        </w:rPr>
        <w:t>dva</w:t>
      </w:r>
      <w:r w:rsidR="000A3004" w:rsidRPr="00114CDE">
        <w:rPr>
          <w:rFonts w:ascii="Palatino Linotype" w:hAnsi="Palatino Linotype" w:cs="Arial"/>
          <w:color w:val="000000"/>
        </w:rPr>
        <w:t xml:space="preserve"> kupující.</w:t>
      </w:r>
      <w:r w:rsidR="000A3004">
        <w:rPr>
          <w:rFonts w:ascii="Palatino Linotype" w:hAnsi="Palatino Linotype" w:cs="Arial"/>
          <w:color w:val="000000"/>
        </w:rPr>
        <w:t xml:space="preserve"> Vzor akceptačního protokolu je </w:t>
      </w:r>
      <w:r w:rsidR="000A3004" w:rsidRPr="00D93CB3">
        <w:rPr>
          <w:rFonts w:ascii="Palatino Linotype" w:hAnsi="Palatino Linotype" w:cs="Arial"/>
          <w:color w:val="000000"/>
        </w:rPr>
        <w:t>uveden v Příloze č. 4 této smlouvy</w:t>
      </w:r>
      <w:r w:rsidR="000A3004">
        <w:rPr>
          <w:rFonts w:ascii="Palatino Linotype" w:hAnsi="Palatino Linotype" w:cs="Arial"/>
          <w:color w:val="000000"/>
        </w:rPr>
        <w:t>.</w:t>
      </w:r>
    </w:p>
    <w:p w14:paraId="2A2F1C28" w14:textId="77777777" w:rsidR="009C1D7B" w:rsidRDefault="009C1D7B" w:rsidP="000546B2">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Poskytované plnění odpovídá všem požadavkům, vyplývajícím z platných právních předpisů či příslušných technických norem, platných pro Českou republiku, které se na plnění vztahují.</w:t>
      </w:r>
    </w:p>
    <w:p w14:paraId="6C57F1DC" w14:textId="77777777" w:rsidR="000A3004" w:rsidRPr="00730E79" w:rsidRDefault="000A3004" w:rsidP="000546B2">
      <w:pPr>
        <w:numPr>
          <w:ilvl w:val="0"/>
          <w:numId w:val="11"/>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zajistit, že zboží nebude zatíženo výhradou vlastnického práva ve prospěch jakékoli třetí osoby.</w:t>
      </w:r>
    </w:p>
    <w:p w14:paraId="04E68222" w14:textId="77777777" w:rsidR="000A3004" w:rsidRDefault="000A3004" w:rsidP="000546B2">
      <w:pPr>
        <w:pStyle w:val="Zkladntext"/>
        <w:numPr>
          <w:ilvl w:val="0"/>
          <w:numId w:val="11"/>
        </w:numPr>
        <w:spacing w:before="120" w:line="276" w:lineRule="auto"/>
        <w:jc w:val="both"/>
        <w:rPr>
          <w:rFonts w:ascii="Palatino Linotype" w:hAnsi="Palatino Linotype" w:cs="Arial"/>
          <w:color w:val="000000"/>
        </w:rPr>
      </w:pPr>
      <w:r w:rsidRPr="00730E79">
        <w:rPr>
          <w:rFonts w:ascii="Palatino Linotype" w:hAnsi="Palatino Linotype" w:cs="Arial"/>
          <w:color w:val="000000"/>
        </w:rPr>
        <w:t>Prodávající se zavazuje odvézt z místa dodání zboží veškeré obaly a balící materiál, v nichž bylo zboží zabaleno a zajistit jejich ekologickou likvidaci v souladu s právními předpisy.</w:t>
      </w:r>
    </w:p>
    <w:p w14:paraId="1A1AF38C" w14:textId="77777777" w:rsidR="000A3004" w:rsidRPr="00730E79" w:rsidRDefault="000A3004" w:rsidP="000546B2">
      <w:pPr>
        <w:numPr>
          <w:ilvl w:val="0"/>
          <w:numId w:val="11"/>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zajistit v nezbytném rozsahu úklid po provedených instalacích, montážích a jiných činnostech při dodání zboží do místa dodání, včetně případného (mokrého) očištění dotčených povrchů.</w:t>
      </w:r>
    </w:p>
    <w:p w14:paraId="16FE073F" w14:textId="77777777" w:rsidR="000A3004" w:rsidRPr="00730E79" w:rsidRDefault="000A3004" w:rsidP="000546B2">
      <w:pPr>
        <w:numPr>
          <w:ilvl w:val="0"/>
          <w:numId w:val="11"/>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při plnění této smlouvy dodržovat veškeré interní předpisy kupujícího, jakož i podmínky pro pohyb v místě dodání zboží, se kterými bude kupujícím předem seznámen.</w:t>
      </w:r>
    </w:p>
    <w:p w14:paraId="2A68B702" w14:textId="77777777" w:rsidR="009C1D7B" w:rsidRPr="00A172E6" w:rsidRDefault="009C1D7B" w:rsidP="009C1D7B">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7</w:t>
      </w:r>
    </w:p>
    <w:p w14:paraId="0E418745" w14:textId="77777777" w:rsidR="009C1D7B" w:rsidRPr="00A172E6" w:rsidRDefault="009C1D7B" w:rsidP="009C1D7B">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lastRenderedPageBreak/>
        <w:t>Kupní cena</w:t>
      </w:r>
    </w:p>
    <w:p w14:paraId="02EF16BF" w14:textId="77777777" w:rsidR="003B755E" w:rsidRPr="00A172E6" w:rsidRDefault="009C1D7B" w:rsidP="00A921FD">
      <w:pPr>
        <w:pStyle w:val="Zkladntext"/>
        <w:numPr>
          <w:ilvl w:val="0"/>
          <w:numId w:val="12"/>
        </w:numPr>
        <w:spacing w:before="120" w:after="240" w:line="276" w:lineRule="auto"/>
        <w:jc w:val="both"/>
        <w:rPr>
          <w:rFonts w:ascii="Palatino Linotype" w:hAnsi="Palatino Linotype" w:cs="Arial"/>
          <w:color w:val="000000"/>
        </w:rPr>
      </w:pPr>
      <w:r w:rsidRPr="00A172E6">
        <w:rPr>
          <w:rFonts w:ascii="Palatino Linotype" w:hAnsi="Palatino Linotype" w:cs="Arial"/>
          <w:color w:val="000000"/>
        </w:rPr>
        <w:t xml:space="preserve">Kupní cena za zboží </w:t>
      </w:r>
      <w:r w:rsidR="003B755E" w:rsidRPr="00A172E6">
        <w:rPr>
          <w:rFonts w:ascii="Palatino Linotype" w:hAnsi="Palatino Linotype" w:cs="Arial"/>
          <w:color w:val="000000"/>
        </w:rPr>
        <w:t xml:space="preserve">dle článku </w:t>
      </w:r>
      <w:r w:rsidR="00BD215C" w:rsidRPr="00A172E6">
        <w:rPr>
          <w:rFonts w:ascii="Palatino Linotype" w:hAnsi="Palatino Linotype" w:cs="Arial"/>
          <w:color w:val="000000"/>
        </w:rPr>
        <w:t xml:space="preserve">4 </w:t>
      </w:r>
      <w:r w:rsidR="003B755E" w:rsidRPr="00A172E6">
        <w:rPr>
          <w:rFonts w:ascii="Palatino Linotype" w:hAnsi="Palatino Linotype" w:cs="Arial"/>
          <w:color w:val="000000"/>
        </w:rPr>
        <w:t>této smlouvy, v podrobném členění</w:t>
      </w:r>
      <w:r w:rsidRPr="00A172E6">
        <w:rPr>
          <w:rFonts w:ascii="Palatino Linotype" w:hAnsi="Palatino Linotype" w:cs="Arial"/>
          <w:color w:val="000000"/>
        </w:rPr>
        <w:t xml:space="preserve"> uvedeném v položkovém rozpočtu, je-li to relevantní,</w:t>
      </w:r>
      <w:r w:rsidR="003B755E" w:rsidRPr="00A172E6">
        <w:rPr>
          <w:rFonts w:ascii="Palatino Linotype" w:hAnsi="Palatino Linotype" w:cs="Arial"/>
          <w:color w:val="000000"/>
        </w:rPr>
        <w:t xml:space="preserve"> činí</w:t>
      </w:r>
    </w:p>
    <w:p w14:paraId="2948451A" w14:textId="77777777" w:rsidR="003B755E" w:rsidRPr="00A172E6" w:rsidRDefault="003B755E" w:rsidP="003B755E">
      <w:pPr>
        <w:pStyle w:val="Zkladntext"/>
        <w:spacing w:before="120" w:line="276" w:lineRule="auto"/>
        <w:ind w:left="709"/>
        <w:jc w:val="both"/>
        <w:rPr>
          <w:rFonts w:ascii="Palatino Linotype" w:hAnsi="Palatino Linotype" w:cs="Arial"/>
          <w:color w:val="000000"/>
        </w:rPr>
      </w:pPr>
      <w:r w:rsidRPr="00A172E6">
        <w:rPr>
          <w:rFonts w:ascii="Palatino Linotype" w:hAnsi="Palatino Linotype" w:cs="Arial"/>
          <w:color w:val="000000"/>
        </w:rPr>
        <w:t>Celková cena v Kč bez DPH</w:t>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[doplní dodavatel]</w:t>
      </w:r>
    </w:p>
    <w:p w14:paraId="548FB443" w14:textId="77777777" w:rsidR="003B755E" w:rsidRPr="00A172E6" w:rsidRDefault="003B755E" w:rsidP="003B755E">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[částka slovy – doplní dodavatel]</w:t>
      </w:r>
    </w:p>
    <w:p w14:paraId="28035990" w14:textId="77777777" w:rsidR="003B755E" w:rsidRPr="00A172E6" w:rsidRDefault="003B755E" w:rsidP="003B755E">
      <w:pPr>
        <w:pStyle w:val="Zkladntext"/>
        <w:spacing w:before="120" w:line="276" w:lineRule="auto"/>
        <w:ind w:left="709"/>
        <w:jc w:val="both"/>
        <w:rPr>
          <w:rFonts w:ascii="Palatino Linotype" w:hAnsi="Palatino Linotype" w:cs="Arial"/>
          <w:color w:val="000000"/>
        </w:rPr>
      </w:pPr>
      <w:r w:rsidRPr="00A172E6">
        <w:rPr>
          <w:rFonts w:ascii="Palatino Linotype" w:hAnsi="Palatino Linotype" w:cs="Arial"/>
          <w:color w:val="000000"/>
        </w:rPr>
        <w:t>DPH v Kč samostatně</w:t>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[doplní dodavatel]</w:t>
      </w:r>
    </w:p>
    <w:p w14:paraId="238FC062" w14:textId="77777777" w:rsidR="003B755E" w:rsidRPr="00A172E6" w:rsidRDefault="003B755E" w:rsidP="003B755E">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[částka slovy – doplní dodavatel]</w:t>
      </w:r>
    </w:p>
    <w:p w14:paraId="5CD425A0" w14:textId="5722A08D" w:rsidR="003B755E" w:rsidRPr="00A172E6" w:rsidRDefault="003B755E" w:rsidP="003B755E">
      <w:pPr>
        <w:pStyle w:val="Zkladntext"/>
        <w:spacing w:before="120" w:line="276" w:lineRule="auto"/>
        <w:ind w:left="709"/>
        <w:jc w:val="both"/>
        <w:rPr>
          <w:rFonts w:ascii="Palatino Linotype" w:hAnsi="Palatino Linotype" w:cs="Arial"/>
          <w:b/>
          <w:color w:val="000000"/>
        </w:rPr>
      </w:pPr>
      <w:r w:rsidRPr="00A172E6">
        <w:rPr>
          <w:rFonts w:ascii="Palatino Linotype" w:hAnsi="Palatino Linotype" w:cs="Arial"/>
          <w:b/>
          <w:color w:val="000000"/>
        </w:rPr>
        <w:t>Celková cena v Kč včetně DPH</w:t>
      </w:r>
      <w:r w:rsidRPr="00A172E6">
        <w:rPr>
          <w:rFonts w:ascii="Palatino Linotype" w:hAnsi="Palatino Linotype" w:cs="Arial"/>
          <w:b/>
          <w:color w:val="000000"/>
        </w:rPr>
        <w:tab/>
      </w:r>
      <w:r w:rsidR="00C424C0">
        <w:rPr>
          <w:rFonts w:ascii="Palatino Linotype" w:hAnsi="Palatino Linotype" w:cs="Arial"/>
          <w:b/>
          <w:color w:val="000000"/>
        </w:rPr>
        <w:tab/>
      </w:r>
      <w:r w:rsidRPr="00A172E6">
        <w:rPr>
          <w:rFonts w:ascii="Palatino Linotype" w:hAnsi="Palatino Linotype" w:cs="Arial"/>
          <w:b/>
          <w:color w:val="000000"/>
          <w:highlight w:val="yellow"/>
        </w:rPr>
        <w:t>[doplní dodavatel]</w:t>
      </w:r>
    </w:p>
    <w:p w14:paraId="51B4438A" w14:textId="77777777" w:rsidR="003B755E" w:rsidRPr="00A172E6" w:rsidRDefault="003B755E" w:rsidP="003B755E">
      <w:pPr>
        <w:pStyle w:val="Zkladntext"/>
        <w:spacing w:before="120" w:line="276" w:lineRule="auto"/>
        <w:jc w:val="both"/>
        <w:rPr>
          <w:rFonts w:ascii="Palatino Linotype" w:hAnsi="Palatino Linotype" w:cs="Arial"/>
          <w:b/>
          <w:color w:val="000000"/>
        </w:rPr>
      </w:pP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highlight w:val="yellow"/>
        </w:rPr>
        <w:t>[částka slovy – doplní dodavatel]</w:t>
      </w:r>
    </w:p>
    <w:p w14:paraId="0B8FEBDD" w14:textId="77777777" w:rsidR="009C1D7B" w:rsidRPr="00A172E6" w:rsidRDefault="009C1D7B" w:rsidP="00A921FD">
      <w:pPr>
        <w:pStyle w:val="Zkladntext"/>
        <w:numPr>
          <w:ilvl w:val="0"/>
          <w:numId w:val="12"/>
        </w:numPr>
        <w:spacing w:before="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Cena uvedená v předchozím bodu zahrnuje veškeré náklady potřebné k řádnému plnění dle této smlouvy včetně </w:t>
      </w:r>
      <w:r w:rsidR="00245D19" w:rsidRPr="00A172E6">
        <w:rPr>
          <w:rFonts w:ascii="Palatino Linotype" w:hAnsi="Palatino Linotype" w:cs="Arial"/>
          <w:color w:val="000000"/>
        </w:rPr>
        <w:t xml:space="preserve">zaměření, </w:t>
      </w:r>
      <w:r w:rsidRPr="00A172E6">
        <w:rPr>
          <w:rFonts w:ascii="Palatino Linotype" w:hAnsi="Palatino Linotype" w:cs="Arial"/>
          <w:color w:val="000000"/>
        </w:rPr>
        <w:t>dopravy do místa plnění</w:t>
      </w:r>
      <w:r w:rsidR="00C97B46" w:rsidRPr="00A172E6">
        <w:rPr>
          <w:rFonts w:ascii="Palatino Linotype" w:hAnsi="Palatino Linotype" w:cs="Arial"/>
          <w:color w:val="000000"/>
        </w:rPr>
        <w:t>,</w:t>
      </w:r>
      <w:r w:rsidR="00245D19" w:rsidRPr="00A172E6">
        <w:rPr>
          <w:rFonts w:ascii="Palatino Linotype" w:hAnsi="Palatino Linotype" w:cs="Arial"/>
          <w:color w:val="000000"/>
        </w:rPr>
        <w:t xml:space="preserve"> </w:t>
      </w:r>
      <w:r w:rsidR="000D68BF" w:rsidRPr="00A172E6">
        <w:rPr>
          <w:rFonts w:ascii="Palatino Linotype" w:hAnsi="Palatino Linotype" w:cs="Arial"/>
          <w:color w:val="000000"/>
        </w:rPr>
        <w:t>montáže a instalac</w:t>
      </w:r>
      <w:r w:rsidR="00974898" w:rsidRPr="00A172E6">
        <w:rPr>
          <w:rFonts w:ascii="Palatino Linotype" w:hAnsi="Palatino Linotype" w:cs="Arial"/>
          <w:color w:val="000000"/>
        </w:rPr>
        <w:t>e</w:t>
      </w:r>
      <w:r w:rsidR="000D68BF" w:rsidRPr="00A172E6">
        <w:rPr>
          <w:rFonts w:ascii="Palatino Linotype" w:hAnsi="Palatino Linotype" w:cs="Arial"/>
          <w:color w:val="000000"/>
        </w:rPr>
        <w:t xml:space="preserve"> dle pokynů kupujícího</w:t>
      </w:r>
      <w:r w:rsidR="00234B0D" w:rsidRPr="00A172E6">
        <w:rPr>
          <w:rFonts w:ascii="Palatino Linotype" w:hAnsi="Palatino Linotype" w:cs="Arial"/>
          <w:color w:val="000000"/>
        </w:rPr>
        <w:t xml:space="preserve"> a </w:t>
      </w:r>
      <w:r w:rsidR="00C456ED" w:rsidRPr="00A172E6">
        <w:rPr>
          <w:rFonts w:ascii="Palatino Linotype" w:hAnsi="Palatino Linotype" w:cs="Arial"/>
          <w:color w:val="000000"/>
        </w:rPr>
        <w:t>umístění dle požadavků kupujícího</w:t>
      </w:r>
      <w:r w:rsidR="00C456ED" w:rsidRPr="00A172E6" w:rsidDel="00C456ED">
        <w:rPr>
          <w:rFonts w:ascii="Palatino Linotype" w:hAnsi="Palatino Linotype" w:cs="Arial"/>
          <w:color w:val="000000"/>
        </w:rPr>
        <w:t xml:space="preserve"> </w:t>
      </w:r>
      <w:r w:rsidRPr="00A172E6">
        <w:rPr>
          <w:rFonts w:ascii="Palatino Linotype" w:hAnsi="Palatino Linotype" w:cs="Arial"/>
          <w:color w:val="000000"/>
        </w:rPr>
        <w:t>a je uzavřena jako smluvní a pevná. Součástí celkové ceny je i částka na recyklaci zboží, která nebude na faktuře uvedena samostatně, pokud není v zákoně výslovně uveden požadavek tuto částku uvádět.</w:t>
      </w:r>
    </w:p>
    <w:p w14:paraId="2B5831E3" w14:textId="77777777" w:rsidR="003B755E" w:rsidRPr="00A172E6" w:rsidRDefault="009C1D7B" w:rsidP="00A921FD">
      <w:pPr>
        <w:pStyle w:val="Zkladntext"/>
        <w:numPr>
          <w:ilvl w:val="0"/>
          <w:numId w:val="12"/>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Kupní cena je cenou nejvýše přípustnou, kterou je možné překročit pouze v případě, že v průběhu realizace dojde ke změnám sazeb DPH nebo ke změnám jiných daňových předpisů, majících vliv na cenu.</w:t>
      </w:r>
    </w:p>
    <w:p w14:paraId="717E9892"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8</w:t>
      </w:r>
    </w:p>
    <w:p w14:paraId="20B00157" w14:textId="77777777" w:rsidR="00B0377B" w:rsidRPr="00A172E6" w:rsidRDefault="009C1D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Platební podmínky</w:t>
      </w:r>
    </w:p>
    <w:p w14:paraId="1B303A74" w14:textId="79CFEA69" w:rsidR="008750B6" w:rsidRPr="00A172E6" w:rsidRDefault="009C1D7B" w:rsidP="00A921FD">
      <w:pPr>
        <w:pStyle w:val="Zkladntext"/>
        <w:numPr>
          <w:ilvl w:val="0"/>
          <w:numId w:val="19"/>
        </w:numPr>
        <w:spacing w:before="120" w:line="276" w:lineRule="auto"/>
        <w:jc w:val="both"/>
        <w:rPr>
          <w:rFonts w:ascii="Palatino Linotype" w:hAnsi="Palatino Linotype" w:cs="Arial"/>
          <w:color w:val="000000"/>
        </w:rPr>
      </w:pPr>
      <w:r w:rsidRPr="00A172E6">
        <w:rPr>
          <w:rFonts w:ascii="Palatino Linotype" w:hAnsi="Palatino Linotype" w:cs="Arial"/>
          <w:color w:val="000000"/>
        </w:rPr>
        <w:t>Kupní cena za realizaci předmětu smlouvy bude uhrazena na základě daňov</w:t>
      </w:r>
      <w:r w:rsidR="00260B16">
        <w:rPr>
          <w:rFonts w:ascii="Palatino Linotype" w:hAnsi="Palatino Linotype" w:cs="Arial"/>
          <w:color w:val="000000"/>
        </w:rPr>
        <w:t>ých dokladů</w:t>
      </w:r>
      <w:r w:rsidRPr="00A172E6">
        <w:rPr>
          <w:rFonts w:ascii="Palatino Linotype" w:hAnsi="Palatino Linotype" w:cs="Arial"/>
          <w:color w:val="000000"/>
        </w:rPr>
        <w:t xml:space="preserve"> </w:t>
      </w:r>
      <w:r w:rsidR="008750B6" w:rsidRPr="00A172E6">
        <w:rPr>
          <w:rFonts w:ascii="Palatino Linotype" w:hAnsi="Palatino Linotype" w:cs="Arial"/>
          <w:color w:val="000000"/>
        </w:rPr>
        <w:t>(faktury).</w:t>
      </w:r>
    </w:p>
    <w:p w14:paraId="243F316F" w14:textId="3A9A3AA8" w:rsidR="008750B6" w:rsidRPr="00A172E6" w:rsidRDefault="008750B6" w:rsidP="00A921FD">
      <w:pPr>
        <w:pStyle w:val="Zkladntext"/>
        <w:numPr>
          <w:ilvl w:val="0"/>
          <w:numId w:val="19"/>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Prodávající je oprávněn vystavit fakturu po řádně realizovaném plnění předmětu smlouvy </w:t>
      </w:r>
      <w:r w:rsidR="00C424C0">
        <w:rPr>
          <w:rFonts w:ascii="Palatino Linotype" w:hAnsi="Palatino Linotype" w:cs="Arial"/>
          <w:color w:val="000000"/>
        </w:rPr>
        <w:t>(</w:t>
      </w:r>
      <w:r w:rsidR="00260B16">
        <w:rPr>
          <w:rFonts w:ascii="Palatino Linotype" w:hAnsi="Palatino Linotype" w:cs="Arial"/>
          <w:color w:val="000000"/>
        </w:rPr>
        <w:t>jeho částí</w:t>
      </w:r>
      <w:r w:rsidR="00C424C0">
        <w:rPr>
          <w:rFonts w:ascii="Palatino Linotype" w:hAnsi="Palatino Linotype" w:cs="Arial"/>
          <w:color w:val="000000"/>
        </w:rPr>
        <w:t>)</w:t>
      </w:r>
      <w:r w:rsidR="00260B16">
        <w:rPr>
          <w:rFonts w:ascii="Palatino Linotype" w:hAnsi="Palatino Linotype" w:cs="Arial"/>
          <w:color w:val="000000"/>
        </w:rPr>
        <w:t xml:space="preserve"> </w:t>
      </w:r>
      <w:r w:rsidRPr="00A172E6">
        <w:rPr>
          <w:rFonts w:ascii="Palatino Linotype" w:hAnsi="Palatino Linotype" w:cs="Arial"/>
          <w:color w:val="000000"/>
        </w:rPr>
        <w:t xml:space="preserve">bez vad na základě řádného akceptačního protokolu </w:t>
      </w:r>
      <w:r w:rsidR="000A3004">
        <w:rPr>
          <w:rFonts w:ascii="Palatino Linotype" w:hAnsi="Palatino Linotype" w:cs="Arial"/>
          <w:color w:val="000000"/>
        </w:rPr>
        <w:t xml:space="preserve">(se závěrem „Akceptováno bez výhrad“) </w:t>
      </w:r>
      <w:r w:rsidR="00C424C0">
        <w:rPr>
          <w:rFonts w:ascii="Palatino Linotype" w:hAnsi="Palatino Linotype" w:cs="Arial"/>
          <w:color w:val="000000"/>
        </w:rPr>
        <w:t xml:space="preserve">ve smyslu čl. 6 odst. 7 a 8 této </w:t>
      </w:r>
      <w:r w:rsidR="00C424C0" w:rsidRPr="00C424C0">
        <w:rPr>
          <w:rFonts w:ascii="Palatino Linotype" w:hAnsi="Palatino Linotype" w:cs="Arial"/>
          <w:color w:val="000000"/>
        </w:rPr>
        <w:t>smlouvy</w:t>
      </w:r>
      <w:r w:rsidRPr="00A172E6">
        <w:rPr>
          <w:rFonts w:ascii="Palatino Linotype" w:hAnsi="Palatino Linotype" w:cs="Arial"/>
          <w:color w:val="000000"/>
        </w:rPr>
        <w:t>, který bude přílohou faktury. V případě, že bude faktura kupujícímu vystavena v rozporu s tímto ustanovením, nezakládá kupujícímu povinnost fakturu uhradit. V takovém případě kupující fakturu vrátí zpět prodávajícímu.</w:t>
      </w:r>
    </w:p>
    <w:p w14:paraId="27583921" w14:textId="77777777"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b/>
          <w:color w:val="000000"/>
        </w:rPr>
      </w:pPr>
      <w:r w:rsidRPr="00A172E6">
        <w:rPr>
          <w:rFonts w:ascii="Palatino Linotype" w:hAnsi="Palatino Linotype" w:cs="Arial"/>
          <w:b/>
          <w:color w:val="000000"/>
        </w:rPr>
        <w:t>Zálohové platby nejsou přípustné a prodávající není oprávněn je požadovat.</w:t>
      </w:r>
    </w:p>
    <w:p w14:paraId="7E947D9A" w14:textId="77777777"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Faktura - daňový doklad musí splňovat veškeré náležitosti dle zákona č. 563/1991 sb., o účetnictví, v platném znění a zákona č. 235/2004 Sb., o dani z přidané hodnoty, v platném znění. V případě, že faktura nebude mít odpovídající náležitosti, je kupující oprávněn vrátit ji zpět prodávajícímu k doplnění, aniž se dostane do prodlení se splatností. Lhůta splatnosti začíná běžet znovu od opětovného doručení náležitě doplněné či opravené faktury.</w:t>
      </w:r>
    </w:p>
    <w:p w14:paraId="21A37C40" w14:textId="77777777" w:rsidR="008750B6" w:rsidRPr="00A172E6" w:rsidRDefault="008750B6"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Faktura bude vždy obsahovat alespoň:</w:t>
      </w:r>
    </w:p>
    <w:p w14:paraId="17E26E1B"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firmu a sídlo oprávněné a povinné osoby, tj. prodávajícího i kupujícího,</w:t>
      </w:r>
    </w:p>
    <w:p w14:paraId="64A6C6E4"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IČO a DIČ prodávajícího a kupujícího,</w:t>
      </w:r>
    </w:p>
    <w:p w14:paraId="6D2904CC"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 xml:space="preserve">údaj o zápisu </w:t>
      </w:r>
      <w:r w:rsidR="006730A7" w:rsidRPr="00A172E6">
        <w:rPr>
          <w:rFonts w:ascii="Palatino Linotype" w:hAnsi="Palatino Linotype" w:cs="Arial"/>
          <w:color w:val="000000"/>
        </w:rPr>
        <w:t xml:space="preserve">prodávajícího </w:t>
      </w:r>
      <w:r w:rsidRPr="00A172E6">
        <w:rPr>
          <w:rFonts w:ascii="Palatino Linotype" w:hAnsi="Palatino Linotype" w:cs="Arial"/>
          <w:color w:val="000000"/>
        </w:rPr>
        <w:t>v obchodním rejstříku, včetně spisové značky,</w:t>
      </w:r>
    </w:p>
    <w:p w14:paraId="59A9FC7F"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číslo faktury,</w:t>
      </w:r>
    </w:p>
    <w:p w14:paraId="69486DAD"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lastRenderedPageBreak/>
        <w:t>číslo smlouvy,</w:t>
      </w:r>
    </w:p>
    <w:p w14:paraId="1AA46203"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den odeslání, den splatnosti a datum zdanitelného plnění,</w:t>
      </w:r>
    </w:p>
    <w:p w14:paraId="2F50D09A"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označení peněžního ústavu a číslo účtu, na který má kupující provést úhradu.</w:t>
      </w:r>
    </w:p>
    <w:p w14:paraId="4A5F70AC"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fakturovanou částku bez daně, sazbu daně, daň a celkovou částku,</w:t>
      </w:r>
    </w:p>
    <w:p w14:paraId="4A725053" w14:textId="77777777" w:rsidR="008750B6" w:rsidRPr="00A172E6" w:rsidRDefault="00220348" w:rsidP="00A921FD">
      <w:pPr>
        <w:pStyle w:val="Zkladntext"/>
        <w:numPr>
          <w:ilvl w:val="0"/>
          <w:numId w:val="20"/>
        </w:numPr>
        <w:spacing w:before="60" w:after="60"/>
        <w:jc w:val="both"/>
        <w:rPr>
          <w:rFonts w:ascii="Palatino Linotype" w:hAnsi="Palatino Linotype" w:cs="Arial"/>
          <w:color w:val="000000"/>
        </w:rPr>
      </w:pPr>
      <w:r w:rsidRPr="00114CDE">
        <w:rPr>
          <w:rFonts w:ascii="Palatino Linotype" w:hAnsi="Palatino Linotype" w:cs="Arial"/>
          <w:color w:val="000000"/>
        </w:rPr>
        <w:t xml:space="preserve">číslo a název </w:t>
      </w:r>
      <w:r>
        <w:rPr>
          <w:rFonts w:ascii="Palatino Linotype" w:hAnsi="Palatino Linotype" w:cs="Arial"/>
          <w:color w:val="000000"/>
        </w:rPr>
        <w:t>zakázky</w:t>
      </w:r>
      <w:r w:rsidRPr="00114CDE">
        <w:rPr>
          <w:rFonts w:ascii="Palatino Linotype" w:hAnsi="Palatino Linotype" w:cs="Arial"/>
          <w:color w:val="000000"/>
        </w:rPr>
        <w:t xml:space="preserve"> dle této smlouvy</w:t>
      </w:r>
      <w:r w:rsidR="008750B6" w:rsidRPr="00A172E6">
        <w:rPr>
          <w:rFonts w:ascii="Palatino Linotype" w:hAnsi="Palatino Linotype" w:cs="Arial"/>
          <w:color w:val="000000"/>
        </w:rPr>
        <w:t>,</w:t>
      </w:r>
    </w:p>
    <w:p w14:paraId="1E8051D4"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soupis dodaného zboží vycházející z položkového rozpočtu,</w:t>
      </w:r>
    </w:p>
    <w:p w14:paraId="3BCFE50B"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 xml:space="preserve">označení </w:t>
      </w:r>
      <w:r w:rsidR="00BE219A" w:rsidRPr="00A172E6">
        <w:rPr>
          <w:rFonts w:ascii="Palatino Linotype" w:hAnsi="Palatino Linotype" w:cs="Arial"/>
          <w:color w:val="000000"/>
        </w:rPr>
        <w:t xml:space="preserve">předmětu smlouvy </w:t>
      </w:r>
      <w:r w:rsidRPr="00A172E6">
        <w:rPr>
          <w:rFonts w:ascii="Palatino Linotype" w:hAnsi="Palatino Linotype" w:cs="Arial"/>
          <w:color w:val="000000"/>
        </w:rPr>
        <w:t>s odkazem na příslušnou část smlouvy,</w:t>
      </w:r>
    </w:p>
    <w:p w14:paraId="3192A539"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razítko a podpis oprávněné osoby,</w:t>
      </w:r>
    </w:p>
    <w:p w14:paraId="61D94775"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konstantní a variabilní symbol,</w:t>
      </w:r>
    </w:p>
    <w:p w14:paraId="315F505A" w14:textId="35727DB4" w:rsidR="008750B6" w:rsidRPr="00CE4F74" w:rsidRDefault="008750B6" w:rsidP="00CE4F74">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akceptační protokol</w:t>
      </w:r>
      <w:r w:rsidRPr="00CE4F74">
        <w:rPr>
          <w:rFonts w:ascii="Palatino Linotype" w:hAnsi="Palatino Linotype" w:cs="Arial"/>
          <w:color w:val="000000"/>
        </w:rPr>
        <w:t>.</w:t>
      </w:r>
    </w:p>
    <w:p w14:paraId="309A6137" w14:textId="49C914F9"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Splatnost faktury je 30 dnů ode dne jejího doručení kupujícímu. Vrátí-li </w:t>
      </w:r>
      <w:r w:rsidR="00653C74" w:rsidRPr="0084102C">
        <w:rPr>
          <w:rFonts w:ascii="Palatino Linotype" w:hAnsi="Palatino Linotype" w:cs="Arial"/>
          <w:color w:val="000000"/>
        </w:rPr>
        <w:t>kupující</w:t>
      </w:r>
      <w:r w:rsidR="00653C74" w:rsidRPr="00A172E6">
        <w:rPr>
          <w:rFonts w:ascii="Palatino Linotype" w:hAnsi="Palatino Linotype" w:cs="Arial"/>
          <w:color w:val="000000"/>
        </w:rPr>
        <w:t xml:space="preserve"> </w:t>
      </w:r>
      <w:r w:rsidRPr="00A172E6">
        <w:rPr>
          <w:rFonts w:ascii="Palatino Linotype" w:hAnsi="Palatino Linotype" w:cs="Arial"/>
          <w:color w:val="000000"/>
        </w:rPr>
        <w:t>vadnou fakturu, přestává běžet původní lhůta splatnosti. Celá lhůta splatnosti běží opět ode dne doručení nově vystavené úplné faktury bez vad.</w:t>
      </w:r>
    </w:p>
    <w:p w14:paraId="2D9050A0" w14:textId="77777777"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Faktura bude vystavena tak, aby byla doložena její účelovost.</w:t>
      </w:r>
    </w:p>
    <w:p w14:paraId="1471D535" w14:textId="77777777" w:rsidR="0038742B"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Daňový doklad je považován za proplacený datem odepsání příslušné finanční částky z účtu kupujícího ve prospěch čísla účtu prodávajícího uvedeného v </w:t>
      </w:r>
      <w:r w:rsidR="008750B6" w:rsidRPr="00A172E6">
        <w:rPr>
          <w:rFonts w:ascii="Palatino Linotype" w:hAnsi="Palatino Linotype" w:cs="Arial"/>
          <w:color w:val="000000"/>
        </w:rPr>
        <w:t>úvodu</w:t>
      </w:r>
      <w:r w:rsidRPr="00A172E6">
        <w:rPr>
          <w:rFonts w:ascii="Palatino Linotype" w:hAnsi="Palatino Linotype" w:cs="Arial"/>
          <w:color w:val="000000"/>
        </w:rPr>
        <w:t xml:space="preserve"> smlouvy.</w:t>
      </w:r>
    </w:p>
    <w:p w14:paraId="6E0D05E1" w14:textId="77777777" w:rsidR="004E1C8D" w:rsidRPr="004E1C8D"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214687">
        <w:rPr>
          <w:rFonts w:ascii="Palatino Linotype" w:hAnsi="Palatino Linotype" w:cs="Arial"/>
        </w:rPr>
        <w:t>Plátce je povinen ve lhůtě pro vystavení daňového dokladu vynaložit úsilí, které po něm lze rozumně požadovat, k tomu, aby se tento daňový doklad dostal do dispozice příjemce plnění.</w:t>
      </w:r>
    </w:p>
    <w:p w14:paraId="04A7685A" w14:textId="77777777" w:rsidR="004E1C8D" w:rsidRPr="00C35B8B"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r w:rsidRPr="00CF265A">
        <w:rPr>
          <w:rFonts w:ascii="Palatino Linotype" w:hAnsi="Palatino Linotype" w:cs="Arial"/>
          <w:color w:val="000000"/>
        </w:rPr>
        <w:t xml:space="preserve"> </w:t>
      </w:r>
    </w:p>
    <w:p w14:paraId="255AEF7B" w14:textId="77777777" w:rsidR="004E1C8D" w:rsidRPr="00C35B8B"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V případě, že se 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sidRPr="00CF265A">
        <w:rPr>
          <w:rFonts w:ascii="Palatino Linotype" w:hAnsi="Palatino Linotype" w:cs="Arial"/>
          <w:color w:val="000000"/>
        </w:rPr>
        <w:t xml:space="preserve"> </w:t>
      </w:r>
    </w:p>
    <w:p w14:paraId="2CA210A9" w14:textId="77777777" w:rsidR="004E1C8D"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Prodávající se zavazuje v případě, kdy nastane či se projeví jakákoli změna v prohlášení uvedeném v</w:t>
      </w:r>
      <w:r>
        <w:rPr>
          <w:rFonts w:ascii="Palatino Linotype" w:hAnsi="Palatino Linotype" w:cs="Arial"/>
        </w:rPr>
        <w:t> </w:t>
      </w:r>
      <w:r w:rsidRPr="005C3F28">
        <w:rPr>
          <w:rFonts w:ascii="Palatino Linotype" w:hAnsi="Palatino Linotype" w:cs="Arial"/>
        </w:rPr>
        <w:t xml:space="preserve">bodě 10. tohoto článku </w:t>
      </w:r>
      <w:r w:rsidRPr="00CF265A">
        <w:rPr>
          <w:rFonts w:ascii="Palatino Linotype" w:hAnsi="Palatino Linotype" w:cs="Arial"/>
        </w:rPr>
        <w:t>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r w:rsidRPr="00CF265A">
        <w:rPr>
          <w:rFonts w:ascii="Palatino Linotype" w:hAnsi="Palatino Linotype" w:cs="Arial"/>
          <w:color w:val="000000"/>
        </w:rPr>
        <w:t xml:space="preserve"> </w:t>
      </w:r>
    </w:p>
    <w:p w14:paraId="6065E81A" w14:textId="77777777" w:rsidR="00036AB6" w:rsidRPr="004E1C8D" w:rsidRDefault="00036AB6" w:rsidP="00A921FD">
      <w:pPr>
        <w:pStyle w:val="Zkladntext"/>
        <w:numPr>
          <w:ilvl w:val="0"/>
          <w:numId w:val="19"/>
        </w:numPr>
        <w:spacing w:before="120" w:line="276" w:lineRule="auto"/>
        <w:ind w:left="357" w:hanging="357"/>
        <w:jc w:val="both"/>
        <w:rPr>
          <w:rFonts w:ascii="Palatino Linotype" w:hAnsi="Palatino Linotype" w:cs="Arial"/>
          <w:color w:val="000000"/>
        </w:rPr>
      </w:pPr>
      <w:r w:rsidRPr="00984493">
        <w:rPr>
          <w:rFonts w:ascii="Palatino Linotype" w:hAnsi="Palatino Linotype"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w:t>
      </w:r>
      <w:r w:rsidRPr="00984493">
        <w:rPr>
          <w:rFonts w:ascii="Palatino Linotype" w:hAnsi="Palatino Linotype" w:cs="Arial"/>
        </w:rPr>
        <w:lastRenderedPageBreak/>
        <w:t xml:space="preserve">depozitní účet správce daně prodávajícího. </w:t>
      </w:r>
      <w:r w:rsidRPr="00984493">
        <w:rPr>
          <w:rFonts w:ascii="Palatino Linotype" w:hAnsi="Palatino Linotype" w:cs="Arial"/>
          <w:iCs/>
          <w:noProof/>
        </w:rPr>
        <w:t>Postup dle tohoto odstavce se považuje za řádné splnění závazků kupujícího uhradit sjednanou kupní cenu a souvisejících plnění dle této smlouvy.</w:t>
      </w:r>
    </w:p>
    <w:p w14:paraId="40861CF0" w14:textId="77777777" w:rsidR="00B0377B" w:rsidRPr="00A172E6" w:rsidRDefault="00B0377B" w:rsidP="00F876E6">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9</w:t>
      </w:r>
    </w:p>
    <w:p w14:paraId="741107D0" w14:textId="77777777" w:rsidR="00B0377B" w:rsidRPr="00A172E6" w:rsidRDefault="009C1D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Záruka</w:t>
      </w:r>
    </w:p>
    <w:p w14:paraId="4C65B497" w14:textId="77777777" w:rsidR="009C1D7B" w:rsidRPr="00A172E6" w:rsidRDefault="009C1D7B" w:rsidP="00854316">
      <w:pPr>
        <w:pStyle w:val="Zkladntext"/>
        <w:numPr>
          <w:ilvl w:val="0"/>
          <w:numId w:val="13"/>
        </w:numPr>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 prohlašuje, že předmět plnění není zatížen právními vadami.</w:t>
      </w:r>
    </w:p>
    <w:p w14:paraId="74CDF2C6" w14:textId="77777777" w:rsidR="009C1D7B"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Prodávající odpovídá za vady zjevné, skryté a právní, které má zboží v době odevzdání kupujícímu i když se vada stane zjevnou i po této době a dále za ty vady, které se na zboží vyskytnou v záruční době uvedené v této smlouvě.</w:t>
      </w:r>
    </w:p>
    <w:p w14:paraId="1BE781AE" w14:textId="77777777" w:rsidR="009C1D7B"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Rozsah, kvalita, technická specifikace, příslušenství a další související služby musí odpovídat požadavkům kupujícího a vymezení uvedenému v této smlouvě. </w:t>
      </w:r>
      <w:r w:rsidRPr="00A172E6">
        <w:rPr>
          <w:rFonts w:ascii="Palatino Linotype" w:hAnsi="Palatino Linotype" w:cs="Arial"/>
          <w:b/>
          <w:color w:val="000000"/>
        </w:rPr>
        <w:t>Jakékoliv odchylky od požadavků kupujícího či vymezení uvedenému v této smlouvě jsou vadným plněním.</w:t>
      </w:r>
      <w:r w:rsidRPr="00A172E6">
        <w:rPr>
          <w:rFonts w:ascii="Palatino Linotype" w:hAnsi="Palatino Linotype" w:cs="Arial"/>
          <w:color w:val="000000"/>
        </w:rPr>
        <w:t xml:space="preserve"> </w:t>
      </w:r>
    </w:p>
    <w:p w14:paraId="1B66AB7B" w14:textId="77777777" w:rsidR="009C1D7B"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Prodávající poskytuje kupujícímu záruku za jakost spočívající v tom, že zboží, jakož i jeho veškeré části a komponenty budou po celou záruční dobu způsobilé k použití k obvyklým účelům a zachovají si obvyklé vlastnosti.  </w:t>
      </w:r>
    </w:p>
    <w:p w14:paraId="4CCD5B29" w14:textId="1D948C8E" w:rsidR="00B71D83"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Prodávající poskytne v souladu s podmínkami veřejné zakázky záruku </w:t>
      </w:r>
      <w:r w:rsidR="00B71D83" w:rsidRPr="00C424C0">
        <w:rPr>
          <w:rFonts w:ascii="Palatino Linotype" w:hAnsi="Palatino Linotype" w:cs="Arial"/>
          <w:color w:val="000000"/>
        </w:rPr>
        <w:t>v</w:t>
      </w:r>
      <w:r w:rsidR="000D68BF" w:rsidRPr="00C424C0">
        <w:rPr>
          <w:rFonts w:ascii="Palatino Linotype" w:hAnsi="Palatino Linotype" w:cs="Arial"/>
          <w:color w:val="000000"/>
        </w:rPr>
        <w:t> </w:t>
      </w:r>
      <w:r w:rsidR="000D68BF" w:rsidRPr="00C424C0">
        <w:rPr>
          <w:rFonts w:ascii="Palatino Linotype" w:hAnsi="Palatino Linotype" w:cs="Arial"/>
          <w:b/>
          <w:color w:val="000000"/>
        </w:rPr>
        <w:t xml:space="preserve">délce </w:t>
      </w:r>
      <w:r w:rsidR="003D7741">
        <w:rPr>
          <w:rFonts w:ascii="Palatino Linotype" w:hAnsi="Palatino Linotype" w:cs="Arial"/>
          <w:b/>
          <w:color w:val="000000"/>
        </w:rPr>
        <w:t>36</w:t>
      </w:r>
      <w:r w:rsidR="000D68BF" w:rsidRPr="00C424C0">
        <w:rPr>
          <w:rFonts w:ascii="Palatino Linotype" w:hAnsi="Palatino Linotype" w:cs="Arial"/>
          <w:b/>
          <w:color w:val="000000"/>
        </w:rPr>
        <w:t xml:space="preserve"> měsíců</w:t>
      </w:r>
      <w:r w:rsidR="00A5787A" w:rsidRPr="00C424C0">
        <w:rPr>
          <w:rFonts w:ascii="Palatino Linotype" w:hAnsi="Palatino Linotype" w:cs="Arial"/>
          <w:color w:val="000000"/>
        </w:rPr>
        <w:t>, a</w:t>
      </w:r>
      <w:r w:rsidR="00A5787A" w:rsidRPr="00A172E6">
        <w:rPr>
          <w:rFonts w:ascii="Palatino Linotype" w:hAnsi="Palatino Linotype" w:cs="Arial"/>
          <w:color w:val="000000"/>
        </w:rPr>
        <w:t xml:space="preserve"> to vždy ode </w:t>
      </w:r>
      <w:r w:rsidR="00B31E02" w:rsidRPr="00A172E6">
        <w:rPr>
          <w:rFonts w:ascii="Palatino Linotype" w:hAnsi="Palatino Linotype" w:cs="Arial"/>
          <w:color w:val="000000"/>
        </w:rPr>
        <w:t xml:space="preserve">dne </w:t>
      </w:r>
      <w:r w:rsidR="00BF7AB0" w:rsidRPr="00A172E6">
        <w:rPr>
          <w:rFonts w:ascii="Palatino Linotype" w:hAnsi="Palatino Linotype" w:cs="Arial"/>
          <w:color w:val="000000"/>
        </w:rPr>
        <w:t xml:space="preserve">podpisu </w:t>
      </w:r>
      <w:r w:rsidR="00B31E02" w:rsidRPr="00A172E6">
        <w:rPr>
          <w:rFonts w:ascii="Palatino Linotype" w:hAnsi="Palatino Linotype" w:cs="Arial"/>
          <w:color w:val="000000"/>
        </w:rPr>
        <w:t>akceptačního protokolu</w:t>
      </w:r>
      <w:r w:rsidR="00324E10" w:rsidRPr="00A172E6">
        <w:rPr>
          <w:rFonts w:ascii="Palatino Linotype" w:hAnsi="Palatino Linotype" w:cs="Arial"/>
          <w:color w:val="000000"/>
        </w:rPr>
        <w:t xml:space="preserve"> (bez výhrad)</w:t>
      </w:r>
      <w:r w:rsidR="000D68BF" w:rsidRPr="00A172E6">
        <w:rPr>
          <w:rFonts w:ascii="Palatino Linotype" w:hAnsi="Palatino Linotype" w:cs="Arial"/>
          <w:color w:val="000000"/>
        </w:rPr>
        <w:t>.</w:t>
      </w:r>
    </w:p>
    <w:p w14:paraId="7D2F06B0" w14:textId="77777777" w:rsidR="009C1D7B" w:rsidRPr="00A172E6" w:rsidRDefault="009C1D7B" w:rsidP="00854316">
      <w:pPr>
        <w:pStyle w:val="Zkladntext"/>
        <w:numPr>
          <w:ilvl w:val="0"/>
          <w:numId w:val="13"/>
        </w:numPr>
        <w:spacing w:before="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Záruční doba začíná běžet dnem podpisu </w:t>
      </w:r>
      <w:r w:rsidR="00BF7AB0" w:rsidRPr="00A172E6">
        <w:rPr>
          <w:rFonts w:ascii="Palatino Linotype" w:hAnsi="Palatino Linotype" w:cs="Arial"/>
          <w:color w:val="000000"/>
        </w:rPr>
        <w:t>akceptačního protokolu</w:t>
      </w:r>
      <w:r w:rsidRPr="00A172E6">
        <w:rPr>
          <w:rFonts w:ascii="Palatino Linotype" w:hAnsi="Palatino Linotype" w:cs="Arial"/>
          <w:color w:val="000000"/>
        </w:rPr>
        <w:t xml:space="preserve"> kupujícím, o řádně poskytnutém plnění předmětu plnění bez vad.</w:t>
      </w:r>
    </w:p>
    <w:p w14:paraId="76EC4916" w14:textId="742B0372" w:rsidR="006960A5" w:rsidRPr="006960A5" w:rsidRDefault="006960A5" w:rsidP="006960A5">
      <w:pPr>
        <w:pStyle w:val="Zkladntext"/>
        <w:numPr>
          <w:ilvl w:val="0"/>
          <w:numId w:val="13"/>
        </w:numPr>
        <w:spacing w:before="240" w:line="276" w:lineRule="auto"/>
        <w:ind w:left="357" w:hanging="357"/>
        <w:jc w:val="both"/>
        <w:rPr>
          <w:rFonts w:ascii="Palatino Linotype" w:hAnsi="Palatino Linotype" w:cs="Arial"/>
          <w:color w:val="000000"/>
        </w:rPr>
      </w:pPr>
      <w:r w:rsidRPr="00DA79E0">
        <w:rPr>
          <w:rFonts w:ascii="Palatino Linotype" w:hAnsi="Palatino Linotype" w:cs="Arial"/>
          <w:color w:val="000000"/>
        </w:rPr>
        <w:t>Prodávající se zavazuje po celou dobu běhu záruční doby zajistit plnou funkčnost dodávan</w:t>
      </w:r>
      <w:r>
        <w:rPr>
          <w:rFonts w:ascii="Palatino Linotype" w:hAnsi="Palatino Linotype" w:cs="Arial"/>
          <w:color w:val="000000"/>
        </w:rPr>
        <w:t>ého zboží</w:t>
      </w:r>
      <w:r w:rsidRPr="00114CDE">
        <w:rPr>
          <w:rFonts w:ascii="Palatino Linotype" w:hAnsi="Palatino Linotype" w:cs="Arial"/>
          <w:color w:val="000000"/>
        </w:rPr>
        <w:t>, jakož i jeho veškeré části a komponenty</w:t>
      </w:r>
      <w:r>
        <w:rPr>
          <w:rFonts w:ascii="Palatino Linotype" w:hAnsi="Palatino Linotype" w:cs="Arial"/>
          <w:color w:val="000000"/>
        </w:rPr>
        <w:t xml:space="preserve"> </w:t>
      </w:r>
      <w:r w:rsidRPr="00DA79E0">
        <w:rPr>
          <w:rFonts w:ascii="Palatino Linotype" w:hAnsi="Palatino Linotype" w:cs="Arial"/>
          <w:color w:val="000000"/>
        </w:rPr>
        <w:t xml:space="preserve">dle této smlouvy. </w:t>
      </w:r>
      <w:r w:rsidRPr="006960A5">
        <w:rPr>
          <w:rFonts w:ascii="Palatino Linotype" w:hAnsi="Palatino Linotype" w:cs="Arial"/>
          <w:color w:val="000000"/>
        </w:rPr>
        <w:t>Záruční doba se automaticky prodlužuje o dobu, která uplyne mezi uplatněním reklamace a odstraněním vady. Uvedená záruční doba se poskytuje také na práce a ty části zboží, které se stanou součástí zboží v důsledku provedení záručních oprav</w:t>
      </w:r>
    </w:p>
    <w:p w14:paraId="6E4BE937" w14:textId="77777777" w:rsidR="006960A5" w:rsidRPr="006960A5" w:rsidRDefault="006960A5" w:rsidP="006960A5">
      <w:pPr>
        <w:pStyle w:val="Zkladntext"/>
        <w:numPr>
          <w:ilvl w:val="0"/>
          <w:numId w:val="13"/>
        </w:numPr>
        <w:spacing w:before="240" w:line="276" w:lineRule="auto"/>
        <w:ind w:left="357" w:hanging="357"/>
        <w:jc w:val="both"/>
        <w:rPr>
          <w:rFonts w:ascii="Palatino Linotype" w:hAnsi="Palatino Linotype" w:cs="Arial"/>
          <w:color w:val="000000"/>
        </w:rPr>
      </w:pPr>
      <w:r w:rsidRPr="006960A5">
        <w:rPr>
          <w:rFonts w:ascii="Palatino Linotype" w:hAnsi="Palatino Linotype" w:cs="Arial"/>
          <w:color w:val="000000"/>
        </w:rPr>
        <w:t xml:space="preserve">Pokud je uplatnění reklamace na zboží v záruční době oprávněné, má kupující právo na bezplatnou opravu vady. Pokud vadu není možno opravit, má kupující právo na výměnu vadného zboží včetně s tím souvisejících prací. Záruční doba je automaticky prodloužena o případnou dobu opravy zařízení, v případě dodání nové věci běží pro tuto věc nová záruční doba ode dne jejího převzetí kupujícím. </w:t>
      </w:r>
    </w:p>
    <w:p w14:paraId="0981B043" w14:textId="63B1F2BD" w:rsidR="006960A5" w:rsidRPr="006960A5" w:rsidRDefault="006960A5" w:rsidP="006960A5">
      <w:pPr>
        <w:pStyle w:val="Zkladntext"/>
        <w:numPr>
          <w:ilvl w:val="0"/>
          <w:numId w:val="13"/>
        </w:numPr>
        <w:spacing w:before="240" w:line="276" w:lineRule="auto"/>
        <w:ind w:left="357" w:hanging="357"/>
        <w:jc w:val="both"/>
        <w:rPr>
          <w:rFonts w:ascii="Palatino Linotype" w:hAnsi="Palatino Linotype" w:cs="Arial"/>
          <w:color w:val="000000"/>
        </w:rPr>
      </w:pPr>
      <w:r w:rsidRPr="006960A5">
        <w:rPr>
          <w:rFonts w:ascii="Palatino Linotype" w:hAnsi="Palatino Linotype" w:cs="Arial"/>
          <w:color w:val="000000"/>
        </w:rPr>
        <w:t>Odstranění vady bude provedeno (tj. oprava vadného zboží nebo výměna vadného zboží za bezvadné stejných či vyšších parametrů)</w:t>
      </w:r>
      <w:r w:rsidRPr="000F718C">
        <w:rPr>
          <w:rFonts w:ascii="Palatino Linotype" w:hAnsi="Palatino Linotype" w:cs="Arial"/>
          <w:color w:val="000000"/>
        </w:rPr>
        <w:t xml:space="preserve">. </w:t>
      </w:r>
      <w:r w:rsidR="00AA188B" w:rsidRPr="00FA3243">
        <w:rPr>
          <w:rFonts w:ascii="Palatino Linotype" w:hAnsi="Palatino Linotype"/>
        </w:rPr>
        <w:t xml:space="preserve">Pokud vadu není možno opravit, má </w:t>
      </w:r>
      <w:r w:rsidR="00AA188B" w:rsidRPr="00EC3B9C">
        <w:rPr>
          <w:rFonts w:ascii="Palatino Linotype" w:hAnsi="Palatino Linotype"/>
        </w:rPr>
        <w:t>kupující právo na výměnu vadného zboží (vybavení</w:t>
      </w:r>
      <w:r w:rsidR="00AA188B" w:rsidRPr="004737FB">
        <w:rPr>
          <w:rFonts w:ascii="Palatino Linotype" w:hAnsi="Palatino Linotype"/>
        </w:rPr>
        <w:t xml:space="preserve">) včetně s tím souvisejících prací. </w:t>
      </w:r>
      <w:r w:rsidR="00AA188B" w:rsidRPr="004737FB">
        <w:rPr>
          <w:rFonts w:ascii="Palatino Linotype" w:hAnsi="Palatino Linotype" w:cs="Arial"/>
        </w:rPr>
        <w:t>Nové zboží musí splňovat veškeré požadavky kupujícího na jakost, provedení a kvalitu, jakož i další specifikace a podmínky stanovené touto smlouvou pro původně dodan</w:t>
      </w:r>
      <w:r w:rsidR="00AA188B" w:rsidRPr="004656E3">
        <w:rPr>
          <w:rFonts w:ascii="Palatino Linotype" w:hAnsi="Palatino Linotype" w:cs="Arial"/>
        </w:rPr>
        <w:t>é zboží, při zachování totožných či lepších parametrů</w:t>
      </w:r>
      <w:r w:rsidR="00AA188B" w:rsidRPr="00FA3243">
        <w:rPr>
          <w:rFonts w:ascii="Palatino Linotype" w:hAnsi="Palatino Linotype" w:cs="Arial"/>
        </w:rPr>
        <w:t xml:space="preserve">. </w:t>
      </w:r>
    </w:p>
    <w:p w14:paraId="23D1DB91" w14:textId="35193F0A" w:rsidR="006960A5" w:rsidRPr="006960A5" w:rsidRDefault="006960A5" w:rsidP="006960A5">
      <w:pPr>
        <w:pStyle w:val="Zkladntext"/>
        <w:numPr>
          <w:ilvl w:val="0"/>
          <w:numId w:val="13"/>
        </w:numPr>
        <w:spacing w:before="240" w:line="276" w:lineRule="auto"/>
        <w:ind w:left="357" w:hanging="357"/>
        <w:jc w:val="both"/>
        <w:rPr>
          <w:rFonts w:ascii="Palatino Linotype" w:hAnsi="Palatino Linotype" w:cs="Arial"/>
          <w:color w:val="000000"/>
        </w:rPr>
      </w:pPr>
      <w:r w:rsidRPr="006960A5">
        <w:rPr>
          <w:rFonts w:ascii="Palatino Linotype" w:hAnsi="Palatino Linotype" w:cs="Arial"/>
          <w:color w:val="000000"/>
        </w:rPr>
        <w:t xml:space="preserve">Záruční opravy budou prováděny po celou dobu záruky v místě plnění předmětu smlouvy. V případě výměny nebo opravy v servisním středisku prodávajícího nebo autorizovaném servisním středisku zabezpečí prodávající bezplatně dopravu vadného zboží z místa plnění do servisu a </w:t>
      </w:r>
      <w:r w:rsidRPr="006960A5">
        <w:rPr>
          <w:rFonts w:ascii="Palatino Linotype" w:hAnsi="Palatino Linotype" w:cs="Arial"/>
          <w:color w:val="000000"/>
        </w:rPr>
        <w:lastRenderedPageBreak/>
        <w:t>dopravu opraveného nebo vyměněného zboží zpět do místa plnění.</w:t>
      </w:r>
      <w:r w:rsidR="00F919D6">
        <w:rPr>
          <w:rFonts w:ascii="Palatino Linotype" w:hAnsi="Palatino Linotype" w:cs="Arial"/>
          <w:color w:val="000000"/>
        </w:rPr>
        <w:t xml:space="preserve"> </w:t>
      </w:r>
      <w:r w:rsidR="00AC536B">
        <w:rPr>
          <w:rFonts w:ascii="Palatino Linotype" w:hAnsi="Palatino Linotype" w:cs="Arial"/>
        </w:rPr>
        <w:t>Další náklady za</w:t>
      </w:r>
      <w:r w:rsidR="00F919D6" w:rsidRPr="00FA3243">
        <w:rPr>
          <w:rFonts w:ascii="Palatino Linotype" w:hAnsi="Palatino Linotype" w:cs="Arial"/>
        </w:rPr>
        <w:t xml:space="preserve"> demontáž</w:t>
      </w:r>
      <w:r w:rsidR="00AC536B">
        <w:rPr>
          <w:rFonts w:ascii="Palatino Linotype" w:hAnsi="Palatino Linotype" w:cs="Arial"/>
        </w:rPr>
        <w:t>, instalace</w:t>
      </w:r>
      <w:r w:rsidR="00F919D6" w:rsidRPr="00FA3243">
        <w:rPr>
          <w:rFonts w:ascii="Palatino Linotype" w:hAnsi="Palatino Linotype" w:cs="Arial"/>
        </w:rPr>
        <w:t xml:space="preserve"> a případnou odbornou likvidaci včetně veškerých souvisejících nákladů hradí prodávající.</w:t>
      </w:r>
    </w:p>
    <w:p w14:paraId="4F051050" w14:textId="77777777" w:rsidR="006960A5" w:rsidRPr="006960A5" w:rsidRDefault="006960A5" w:rsidP="006960A5">
      <w:pPr>
        <w:pStyle w:val="Zkladntext"/>
        <w:numPr>
          <w:ilvl w:val="0"/>
          <w:numId w:val="13"/>
        </w:numPr>
        <w:spacing w:before="240" w:line="276" w:lineRule="auto"/>
        <w:ind w:left="357" w:hanging="357"/>
        <w:jc w:val="both"/>
        <w:rPr>
          <w:rFonts w:ascii="Palatino Linotype" w:hAnsi="Palatino Linotype" w:cs="Arial"/>
          <w:color w:val="000000"/>
        </w:rPr>
      </w:pPr>
      <w:r w:rsidRPr="00B844A2">
        <w:rPr>
          <w:rFonts w:ascii="Palatino Linotype" w:hAnsi="Palatino Linotype" w:cs="Arial"/>
          <w:color w:val="000000"/>
        </w:rPr>
        <w:t>Uplatnění vad se považuje za učiněné v souladu s touto smlouvou i v případě, že bude učiněno přímo uživatelem. V takovém případě se má za to, že uživatel jedná v zastoupení kupujícího.</w:t>
      </w:r>
      <w:r w:rsidRPr="006960A5">
        <w:rPr>
          <w:rFonts w:ascii="Palatino Linotype" w:hAnsi="Palatino Linotype" w:cs="Arial"/>
          <w:color w:val="000000"/>
        </w:rPr>
        <w:t xml:space="preserve"> </w:t>
      </w:r>
    </w:p>
    <w:p w14:paraId="2ACDDF6B" w14:textId="77777777" w:rsidR="006960A5" w:rsidRPr="00B844A2" w:rsidRDefault="006960A5" w:rsidP="006960A5">
      <w:pPr>
        <w:numPr>
          <w:ilvl w:val="0"/>
          <w:numId w:val="13"/>
        </w:numPr>
        <w:pBdr>
          <w:top w:val="nil"/>
          <w:left w:val="nil"/>
          <w:bottom w:val="nil"/>
          <w:right w:val="nil"/>
          <w:between w:val="nil"/>
        </w:pBdr>
        <w:spacing w:before="240" w:after="240" w:line="276" w:lineRule="auto"/>
        <w:rPr>
          <w:rFonts w:ascii="Palatino Linotype" w:hAnsi="Palatino Linotype" w:cs="Arial"/>
          <w:color w:val="000000"/>
          <w:sz w:val="20"/>
          <w:szCs w:val="20"/>
        </w:rPr>
      </w:pPr>
      <w:r w:rsidRPr="00B844A2">
        <w:rPr>
          <w:rFonts w:ascii="Palatino Linotype" w:hAnsi="Palatino Linotype" w:cs="Arial"/>
          <w:color w:val="000000"/>
          <w:sz w:val="20"/>
          <w:szCs w:val="20"/>
        </w:rPr>
        <w:t xml:space="preserve">Nahlášení </w:t>
      </w:r>
      <w:r>
        <w:rPr>
          <w:rFonts w:ascii="Palatino Linotype" w:hAnsi="Palatino Linotype" w:cs="Arial"/>
          <w:color w:val="000000"/>
          <w:sz w:val="20"/>
          <w:szCs w:val="20"/>
        </w:rPr>
        <w:t>vady</w:t>
      </w:r>
      <w:r w:rsidRPr="00B844A2">
        <w:rPr>
          <w:rFonts w:ascii="Palatino Linotype" w:hAnsi="Palatino Linotype" w:cs="Arial"/>
          <w:color w:val="000000"/>
          <w:sz w:val="20"/>
          <w:szCs w:val="20"/>
        </w:rPr>
        <w:t xml:space="preserve"> musí být doručeno prodávajícímu buď elektronicky případně telefonicky a musí obsahovat všechny údaje v souladu s touto Smlouvou. </w:t>
      </w:r>
    </w:p>
    <w:p w14:paraId="0C8806D1" w14:textId="77777777" w:rsidR="006960A5" w:rsidRPr="00B844A2" w:rsidRDefault="006960A5" w:rsidP="006960A5">
      <w:pPr>
        <w:numPr>
          <w:ilvl w:val="0"/>
          <w:numId w:val="13"/>
        </w:numPr>
        <w:pBdr>
          <w:top w:val="nil"/>
          <w:left w:val="nil"/>
          <w:bottom w:val="nil"/>
          <w:right w:val="nil"/>
          <w:between w:val="nil"/>
        </w:pBdr>
        <w:spacing w:before="240" w:after="240" w:line="276" w:lineRule="auto"/>
        <w:rPr>
          <w:rFonts w:ascii="Palatino Linotype" w:hAnsi="Palatino Linotype" w:cs="Arial"/>
          <w:color w:val="000000"/>
          <w:sz w:val="20"/>
          <w:szCs w:val="20"/>
        </w:rPr>
      </w:pPr>
      <w:r w:rsidRPr="00B844A2">
        <w:rPr>
          <w:rFonts w:ascii="Palatino Linotype" w:hAnsi="Palatino Linotype" w:cs="Arial"/>
          <w:color w:val="000000"/>
          <w:sz w:val="20"/>
          <w:szCs w:val="20"/>
        </w:rPr>
        <w:t>Pro každ</w:t>
      </w:r>
      <w:r>
        <w:rPr>
          <w:rFonts w:ascii="Palatino Linotype" w:hAnsi="Palatino Linotype" w:cs="Arial"/>
          <w:color w:val="000000"/>
          <w:sz w:val="20"/>
          <w:szCs w:val="20"/>
        </w:rPr>
        <w:t>é</w:t>
      </w:r>
      <w:r w:rsidRPr="00B844A2">
        <w:rPr>
          <w:rFonts w:ascii="Palatino Linotype" w:hAnsi="Palatino Linotype" w:cs="Arial"/>
          <w:color w:val="000000"/>
          <w:sz w:val="20"/>
          <w:szCs w:val="20"/>
        </w:rPr>
        <w:t xml:space="preserve"> jednotliv</w:t>
      </w:r>
      <w:r>
        <w:rPr>
          <w:rFonts w:ascii="Palatino Linotype" w:hAnsi="Palatino Linotype" w:cs="Arial"/>
          <w:color w:val="000000"/>
          <w:sz w:val="20"/>
          <w:szCs w:val="20"/>
        </w:rPr>
        <w:t xml:space="preserve">é nahlášení vady </w:t>
      </w:r>
      <w:r w:rsidRPr="00B844A2">
        <w:rPr>
          <w:rFonts w:ascii="Palatino Linotype" w:hAnsi="Palatino Linotype" w:cs="Arial"/>
          <w:color w:val="000000"/>
          <w:sz w:val="20"/>
          <w:szCs w:val="20"/>
        </w:rPr>
        <w:t xml:space="preserve">na základě této smlouvy je kupující povinen uvést tyto údaje: </w:t>
      </w:r>
    </w:p>
    <w:p w14:paraId="0A8B2290" w14:textId="55B3FB13" w:rsidR="002648A2" w:rsidRDefault="006960A5" w:rsidP="00D30C45">
      <w:pPr>
        <w:pBdr>
          <w:top w:val="nil"/>
          <w:left w:val="nil"/>
          <w:bottom w:val="nil"/>
          <w:right w:val="nil"/>
          <w:between w:val="nil"/>
        </w:pBdr>
        <w:spacing w:before="120" w:after="120" w:line="276" w:lineRule="auto"/>
        <w:ind w:left="709"/>
        <w:jc w:val="left"/>
        <w:rPr>
          <w:rFonts w:ascii="Palatino Linotype" w:hAnsi="Palatino Linotype" w:cs="Arial"/>
          <w:color w:val="000000"/>
          <w:sz w:val="20"/>
          <w:szCs w:val="20"/>
        </w:rPr>
      </w:pPr>
      <w:r w:rsidRPr="00B844A2">
        <w:rPr>
          <w:rFonts w:ascii="Palatino Linotype" w:hAnsi="Palatino Linotype" w:cs="Arial"/>
          <w:color w:val="000000"/>
          <w:sz w:val="20"/>
          <w:szCs w:val="20"/>
        </w:rPr>
        <w:t xml:space="preserve">- </w:t>
      </w:r>
      <w:proofErr w:type="gramStart"/>
      <w:r w:rsidR="00FA35F7">
        <w:rPr>
          <w:rFonts w:ascii="Palatino Linotype" w:hAnsi="Palatino Linotype" w:cs="Arial"/>
          <w:color w:val="000000"/>
          <w:sz w:val="20"/>
          <w:szCs w:val="20"/>
        </w:rPr>
        <w:t>název  a</w:t>
      </w:r>
      <w:proofErr w:type="gramEnd"/>
      <w:r w:rsidR="00FA35F7">
        <w:rPr>
          <w:rFonts w:ascii="Palatino Linotype" w:hAnsi="Palatino Linotype" w:cs="Arial"/>
          <w:color w:val="000000"/>
          <w:sz w:val="20"/>
          <w:szCs w:val="20"/>
        </w:rPr>
        <w:t xml:space="preserve"> </w:t>
      </w:r>
      <w:r w:rsidRPr="00B844A2">
        <w:rPr>
          <w:rFonts w:ascii="Palatino Linotype" w:hAnsi="Palatino Linotype" w:cs="Arial"/>
          <w:color w:val="000000"/>
          <w:sz w:val="20"/>
          <w:szCs w:val="20"/>
        </w:rPr>
        <w:t xml:space="preserve">sériové </w:t>
      </w:r>
      <w:r>
        <w:rPr>
          <w:rFonts w:ascii="Palatino Linotype" w:hAnsi="Palatino Linotype" w:cs="Arial"/>
          <w:color w:val="000000"/>
          <w:sz w:val="20"/>
          <w:szCs w:val="20"/>
        </w:rPr>
        <w:t xml:space="preserve">(výrobní) </w:t>
      </w:r>
      <w:r w:rsidRPr="00B844A2">
        <w:rPr>
          <w:rFonts w:ascii="Palatino Linotype" w:hAnsi="Palatino Linotype" w:cs="Arial"/>
          <w:color w:val="000000"/>
          <w:sz w:val="20"/>
          <w:szCs w:val="20"/>
        </w:rPr>
        <w:t xml:space="preserve">číslo </w:t>
      </w:r>
      <w:r w:rsidR="00FA35F7">
        <w:rPr>
          <w:rFonts w:ascii="Palatino Linotype" w:hAnsi="Palatino Linotype" w:cs="Arial"/>
          <w:color w:val="000000"/>
          <w:sz w:val="20"/>
          <w:szCs w:val="20"/>
        </w:rPr>
        <w:t>zboží</w:t>
      </w:r>
      <w:r w:rsidRPr="00B844A2">
        <w:rPr>
          <w:rFonts w:ascii="Palatino Linotype" w:hAnsi="Palatino Linotype" w:cs="Arial"/>
          <w:color w:val="000000"/>
          <w:sz w:val="20"/>
          <w:szCs w:val="20"/>
        </w:rPr>
        <w:t>; určení místa plnění, kde má být servisní zásah proveden, tj. adresa;</w:t>
      </w:r>
    </w:p>
    <w:p w14:paraId="2271EE4C" w14:textId="77777777" w:rsidR="002648A2" w:rsidRDefault="006960A5" w:rsidP="00D30C45">
      <w:pPr>
        <w:pBdr>
          <w:top w:val="nil"/>
          <w:left w:val="nil"/>
          <w:bottom w:val="nil"/>
          <w:right w:val="nil"/>
          <w:between w:val="nil"/>
        </w:pBdr>
        <w:spacing w:before="120" w:after="120" w:line="276" w:lineRule="auto"/>
        <w:ind w:left="709"/>
        <w:jc w:val="left"/>
        <w:rPr>
          <w:rFonts w:ascii="Palatino Linotype" w:hAnsi="Palatino Linotype" w:cs="Arial"/>
          <w:color w:val="000000"/>
          <w:sz w:val="20"/>
          <w:szCs w:val="20"/>
        </w:rPr>
      </w:pPr>
      <w:r w:rsidRPr="00B844A2">
        <w:rPr>
          <w:rFonts w:ascii="Palatino Linotype" w:hAnsi="Palatino Linotype" w:cs="Arial"/>
          <w:color w:val="000000"/>
          <w:sz w:val="20"/>
          <w:szCs w:val="20"/>
        </w:rPr>
        <w:t>- co nejpřesnější popis požadavku nebo závady;</w:t>
      </w:r>
    </w:p>
    <w:p w14:paraId="2E6E6858" w14:textId="6C2A00E9" w:rsidR="002648A2" w:rsidRDefault="006960A5" w:rsidP="00D30C45">
      <w:pPr>
        <w:pBdr>
          <w:top w:val="nil"/>
          <w:left w:val="nil"/>
          <w:bottom w:val="nil"/>
          <w:right w:val="nil"/>
          <w:between w:val="nil"/>
        </w:pBdr>
        <w:spacing w:before="120" w:after="120" w:line="276" w:lineRule="auto"/>
        <w:ind w:left="709"/>
        <w:jc w:val="left"/>
        <w:rPr>
          <w:rFonts w:ascii="Palatino Linotype" w:hAnsi="Palatino Linotype" w:cs="Arial"/>
          <w:color w:val="000000"/>
          <w:sz w:val="20"/>
          <w:szCs w:val="20"/>
        </w:rPr>
      </w:pPr>
      <w:r w:rsidRPr="00B844A2">
        <w:rPr>
          <w:rFonts w:ascii="Palatino Linotype" w:hAnsi="Palatino Linotype" w:cs="Arial"/>
          <w:color w:val="000000"/>
          <w:sz w:val="20"/>
          <w:szCs w:val="20"/>
        </w:rPr>
        <w:t xml:space="preserve">- časové rozpětí, ve kterém je možný nebo bude zajištěn přístup k určenému místu s výskytem </w:t>
      </w:r>
      <w:r>
        <w:rPr>
          <w:rFonts w:ascii="Palatino Linotype" w:hAnsi="Palatino Linotype" w:cs="Arial"/>
          <w:color w:val="000000"/>
          <w:sz w:val="20"/>
          <w:szCs w:val="20"/>
        </w:rPr>
        <w:t xml:space="preserve">  </w:t>
      </w:r>
      <w:r w:rsidRPr="00B844A2">
        <w:rPr>
          <w:rFonts w:ascii="Palatino Linotype" w:hAnsi="Palatino Linotype" w:cs="Arial"/>
          <w:color w:val="000000"/>
          <w:sz w:val="20"/>
          <w:szCs w:val="20"/>
        </w:rPr>
        <w:t>závady a jméno a kontakt na odpovědnou osobu na straně kupujícího;</w:t>
      </w:r>
    </w:p>
    <w:p w14:paraId="5CA5B569" w14:textId="343FED5B" w:rsidR="002648A2" w:rsidRDefault="002648A2" w:rsidP="00D30C45">
      <w:pPr>
        <w:pBdr>
          <w:top w:val="nil"/>
          <w:left w:val="nil"/>
          <w:bottom w:val="nil"/>
          <w:right w:val="nil"/>
          <w:between w:val="nil"/>
        </w:pBdr>
        <w:spacing w:before="120" w:after="120" w:line="276" w:lineRule="auto"/>
        <w:ind w:left="709"/>
        <w:jc w:val="left"/>
        <w:rPr>
          <w:rFonts w:ascii="Palatino Linotype" w:hAnsi="Palatino Linotype" w:cs="Arial"/>
          <w:color w:val="000000"/>
          <w:sz w:val="20"/>
          <w:szCs w:val="20"/>
        </w:rPr>
      </w:pPr>
      <w:r w:rsidRPr="00B844A2">
        <w:rPr>
          <w:rFonts w:ascii="Palatino Linotype" w:hAnsi="Palatino Linotype" w:cs="Arial"/>
          <w:color w:val="000000"/>
          <w:sz w:val="20"/>
          <w:szCs w:val="20"/>
        </w:rPr>
        <w:t xml:space="preserve">- </w:t>
      </w:r>
      <w:r>
        <w:rPr>
          <w:rFonts w:ascii="Palatino Linotype" w:hAnsi="Palatino Linotype" w:cs="Arial"/>
          <w:color w:val="000000"/>
          <w:sz w:val="20"/>
          <w:szCs w:val="20"/>
        </w:rPr>
        <w:t>požadovan</w:t>
      </w:r>
      <w:r w:rsidR="00FA35F7">
        <w:rPr>
          <w:rFonts w:ascii="Palatino Linotype" w:hAnsi="Palatino Linotype" w:cs="Arial"/>
          <w:color w:val="000000"/>
          <w:sz w:val="20"/>
          <w:szCs w:val="20"/>
        </w:rPr>
        <w:t xml:space="preserve">á lhůta na </w:t>
      </w:r>
      <w:r>
        <w:rPr>
          <w:rFonts w:ascii="Palatino Linotype" w:hAnsi="Palatino Linotype" w:cs="Arial"/>
          <w:color w:val="000000"/>
          <w:sz w:val="20"/>
          <w:szCs w:val="20"/>
        </w:rPr>
        <w:t>odstranění vady</w:t>
      </w:r>
      <w:r w:rsidR="00D30C45">
        <w:rPr>
          <w:rFonts w:ascii="Palatino Linotype" w:hAnsi="Palatino Linotype" w:cs="Arial"/>
          <w:color w:val="000000"/>
          <w:sz w:val="20"/>
          <w:szCs w:val="20"/>
        </w:rPr>
        <w:t>;</w:t>
      </w:r>
    </w:p>
    <w:p w14:paraId="597A36B2" w14:textId="76432D19" w:rsidR="006960A5" w:rsidRDefault="006960A5" w:rsidP="00D30C45">
      <w:pPr>
        <w:pBdr>
          <w:top w:val="nil"/>
          <w:left w:val="nil"/>
          <w:bottom w:val="nil"/>
          <w:right w:val="nil"/>
          <w:between w:val="nil"/>
        </w:pBdr>
        <w:spacing w:before="120" w:after="120" w:line="276" w:lineRule="auto"/>
        <w:ind w:left="709"/>
        <w:jc w:val="left"/>
        <w:rPr>
          <w:rFonts w:ascii="Palatino Linotype" w:hAnsi="Palatino Linotype" w:cs="Arial"/>
          <w:color w:val="000000"/>
          <w:sz w:val="20"/>
          <w:szCs w:val="20"/>
        </w:rPr>
      </w:pPr>
      <w:r w:rsidRPr="00B844A2">
        <w:rPr>
          <w:rFonts w:ascii="Palatino Linotype" w:hAnsi="Palatino Linotype" w:cs="Arial"/>
          <w:color w:val="000000"/>
          <w:sz w:val="20"/>
          <w:szCs w:val="20"/>
        </w:rPr>
        <w:t>- případně další informace, které mohou servisnímu technikovi napomoci k efektivnímu a úspěšnému odstranění závady (není povinnou náležitostí).</w:t>
      </w:r>
    </w:p>
    <w:p w14:paraId="2A1DF4C4" w14:textId="62983F17" w:rsidR="00C42B5C" w:rsidRPr="00301F13" w:rsidRDefault="00C42B5C" w:rsidP="00301F13">
      <w:pPr>
        <w:numPr>
          <w:ilvl w:val="0"/>
          <w:numId w:val="13"/>
        </w:numPr>
        <w:pBdr>
          <w:top w:val="nil"/>
          <w:left w:val="nil"/>
          <w:bottom w:val="nil"/>
          <w:right w:val="nil"/>
          <w:between w:val="nil"/>
        </w:pBdr>
        <w:spacing w:before="240" w:after="240" w:line="276" w:lineRule="auto"/>
        <w:rPr>
          <w:rFonts w:ascii="Palatino Linotype" w:hAnsi="Palatino Linotype" w:cs="Arial"/>
          <w:color w:val="000000"/>
          <w:sz w:val="20"/>
          <w:szCs w:val="20"/>
        </w:rPr>
      </w:pPr>
      <w:r w:rsidRPr="0004076F">
        <w:rPr>
          <w:rFonts w:ascii="Palatino Linotype" w:hAnsi="Palatino Linotype" w:cs="Arial"/>
          <w:color w:val="000000"/>
          <w:sz w:val="20"/>
          <w:szCs w:val="20"/>
        </w:rPr>
        <w:t xml:space="preserve">Požadavek na </w:t>
      </w:r>
      <w:r>
        <w:rPr>
          <w:rFonts w:ascii="Palatino Linotype" w:hAnsi="Palatino Linotype" w:cs="Arial"/>
          <w:color w:val="000000"/>
          <w:sz w:val="20"/>
          <w:szCs w:val="20"/>
        </w:rPr>
        <w:t>odstranění vady</w:t>
      </w:r>
      <w:r w:rsidRPr="0004076F">
        <w:rPr>
          <w:rFonts w:ascii="Palatino Linotype" w:hAnsi="Palatino Linotype" w:cs="Arial"/>
          <w:color w:val="000000"/>
          <w:sz w:val="20"/>
          <w:szCs w:val="20"/>
        </w:rPr>
        <w:t xml:space="preserve"> lze zadat buď na e-mailovou adresu: </w:t>
      </w:r>
      <w:r w:rsidRPr="0004076F">
        <w:rPr>
          <w:rFonts w:ascii="Palatino Linotype" w:hAnsi="Palatino Linotype" w:cs="Arial"/>
          <w:color w:val="000000"/>
          <w:sz w:val="20"/>
          <w:szCs w:val="20"/>
          <w:highlight w:val="yellow"/>
        </w:rPr>
        <w:t>………………</w:t>
      </w:r>
      <w:r w:rsidRPr="0004076F">
        <w:rPr>
          <w:rFonts w:ascii="Palatino Linotype" w:hAnsi="Palatino Linotype" w:cs="Arial"/>
          <w:color w:val="000000"/>
          <w:sz w:val="20"/>
          <w:szCs w:val="20"/>
        </w:rPr>
        <w:t xml:space="preserve">, nebo v pracovní době telefonicky na telefonním čísle </w:t>
      </w:r>
      <w:r w:rsidRPr="0004076F">
        <w:rPr>
          <w:rFonts w:ascii="Palatino Linotype" w:hAnsi="Palatino Linotype" w:cs="Arial"/>
          <w:color w:val="000000"/>
          <w:sz w:val="20"/>
          <w:szCs w:val="20"/>
          <w:highlight w:val="yellow"/>
        </w:rPr>
        <w:t>……………….</w:t>
      </w:r>
      <w:r w:rsidRPr="0004076F">
        <w:rPr>
          <w:rFonts w:ascii="Palatino Linotype" w:hAnsi="Palatino Linotype" w:cs="Arial"/>
          <w:color w:val="000000"/>
          <w:sz w:val="20"/>
          <w:szCs w:val="20"/>
        </w:rPr>
        <w:t xml:space="preserve"> </w:t>
      </w:r>
      <w:r>
        <w:rPr>
          <w:rFonts w:ascii="Palatino Linotype" w:hAnsi="Palatino Linotype" w:cs="Arial"/>
          <w:color w:val="000000"/>
          <w:sz w:val="20"/>
          <w:szCs w:val="20"/>
        </w:rPr>
        <w:t>Vada</w:t>
      </w:r>
      <w:r w:rsidRPr="0004076F">
        <w:rPr>
          <w:rFonts w:ascii="Palatino Linotype" w:hAnsi="Palatino Linotype" w:cs="Arial"/>
          <w:color w:val="000000"/>
          <w:sz w:val="20"/>
          <w:szCs w:val="20"/>
        </w:rPr>
        <w:t xml:space="preserve"> se považuje za nahláše</w:t>
      </w:r>
      <w:r>
        <w:rPr>
          <w:rFonts w:ascii="Palatino Linotype" w:hAnsi="Palatino Linotype" w:cs="Arial"/>
          <w:color w:val="000000"/>
          <w:sz w:val="20"/>
          <w:szCs w:val="20"/>
        </w:rPr>
        <w:t>nou</w:t>
      </w:r>
      <w:r w:rsidRPr="0004076F">
        <w:rPr>
          <w:rFonts w:ascii="Palatino Linotype" w:hAnsi="Palatino Linotype" w:cs="Arial"/>
          <w:color w:val="000000"/>
          <w:sz w:val="20"/>
          <w:szCs w:val="20"/>
        </w:rPr>
        <w:t xml:space="preserve"> buď okamžikem telefonického nahlášení, nebo obdržením emailového potvrzení o doručení na poštovní server prodávajícího, který musí tuto službu automaticky poskytovat. Požadavek na </w:t>
      </w:r>
      <w:r>
        <w:rPr>
          <w:rFonts w:ascii="Palatino Linotype" w:hAnsi="Palatino Linotype" w:cs="Arial"/>
          <w:color w:val="000000"/>
          <w:sz w:val="20"/>
          <w:szCs w:val="20"/>
        </w:rPr>
        <w:t xml:space="preserve">odstranění vady </w:t>
      </w:r>
      <w:r w:rsidRPr="0004076F">
        <w:rPr>
          <w:rFonts w:ascii="Palatino Linotype" w:hAnsi="Palatino Linotype" w:cs="Arial"/>
          <w:color w:val="000000"/>
          <w:sz w:val="20"/>
          <w:szCs w:val="20"/>
        </w:rPr>
        <w:t>nahlášený po pracovní době se považuje za nahlášený v následující pracovní den v 8:00 hodin.</w:t>
      </w:r>
      <w:r w:rsidR="00301F13">
        <w:rPr>
          <w:rFonts w:ascii="Palatino Linotype" w:hAnsi="Palatino Linotype" w:cs="Arial"/>
          <w:color w:val="000000"/>
          <w:sz w:val="20"/>
          <w:szCs w:val="20"/>
        </w:rPr>
        <w:t xml:space="preserve"> </w:t>
      </w:r>
      <w:r w:rsidRPr="00301F13">
        <w:rPr>
          <w:rFonts w:ascii="Palatino Linotype" w:hAnsi="Palatino Linotype" w:cs="Arial"/>
          <w:color w:val="000000"/>
          <w:sz w:val="20"/>
          <w:szCs w:val="20"/>
        </w:rPr>
        <w:t>Pracovními hodinami se stanovuje časové rozmezí od 8:00 do 1</w:t>
      </w:r>
      <w:r w:rsidR="002644B8">
        <w:rPr>
          <w:rFonts w:ascii="Palatino Linotype" w:hAnsi="Palatino Linotype" w:cs="Arial"/>
          <w:color w:val="000000"/>
          <w:sz w:val="20"/>
          <w:szCs w:val="20"/>
        </w:rPr>
        <w:t>7</w:t>
      </w:r>
      <w:r w:rsidRPr="00301F13">
        <w:rPr>
          <w:rFonts w:ascii="Palatino Linotype" w:hAnsi="Palatino Linotype" w:cs="Arial"/>
          <w:color w:val="000000"/>
          <w:sz w:val="20"/>
          <w:szCs w:val="20"/>
        </w:rPr>
        <w:t>:00, a to v pracovních dnech. Zbývající doba je definována jako mimopracovní hodiny.</w:t>
      </w:r>
    </w:p>
    <w:p w14:paraId="5A22B956" w14:textId="77777777" w:rsidR="00AA188B" w:rsidRPr="00A172E6" w:rsidRDefault="00AA188B" w:rsidP="00AA188B">
      <w:pPr>
        <w:pStyle w:val="Zkladntext"/>
        <w:numPr>
          <w:ilvl w:val="0"/>
          <w:numId w:val="13"/>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Proces odstraňování vad v rámci </w:t>
      </w:r>
      <w:r>
        <w:rPr>
          <w:rFonts w:ascii="Palatino Linotype" w:hAnsi="Palatino Linotype" w:cs="Arial"/>
          <w:color w:val="000000"/>
        </w:rPr>
        <w:t>záruční doby</w:t>
      </w:r>
      <w:r w:rsidRPr="00A172E6">
        <w:rPr>
          <w:rFonts w:ascii="Palatino Linotype" w:hAnsi="Palatino Linotype" w:cs="Arial"/>
          <w:color w:val="000000"/>
        </w:rPr>
        <w:t xml:space="preserve"> bude probíhat v těchto režimech:</w:t>
      </w:r>
    </w:p>
    <w:p w14:paraId="012CF59B" w14:textId="150073AE" w:rsidR="00AA188B" w:rsidRPr="00A172E6" w:rsidRDefault="00AA188B" w:rsidP="00AA188B">
      <w:pPr>
        <w:numPr>
          <w:ilvl w:val="0"/>
          <w:numId w:val="21"/>
        </w:numPr>
        <w:spacing w:after="200" w:line="276" w:lineRule="auto"/>
        <w:rPr>
          <w:rFonts w:ascii="Palatino Linotype" w:hAnsi="Palatino Linotype" w:cs="Arial"/>
          <w:b/>
          <w:sz w:val="20"/>
          <w:szCs w:val="20"/>
        </w:rPr>
      </w:pPr>
      <w:r w:rsidRPr="00A172E6">
        <w:rPr>
          <w:rFonts w:ascii="Palatino Linotype" w:hAnsi="Palatino Linotype" w:cs="Arial"/>
          <w:b/>
          <w:sz w:val="20"/>
          <w:szCs w:val="20"/>
        </w:rPr>
        <w:t>Kategorie vady „vysoká“ nebo „havárie“:</w:t>
      </w:r>
      <w:r w:rsidRPr="00A172E6">
        <w:rPr>
          <w:rFonts w:ascii="Palatino Linotype" w:hAnsi="Palatino Linotype" w:cs="Arial"/>
          <w:sz w:val="20"/>
          <w:szCs w:val="20"/>
        </w:rPr>
        <w:t xml:space="preserve"> vady zabraňující provozu, zboží nebo jeho část není použitelné ve svých základních funkcích. Tento stav může ohrozit běžný provoz kupujícího nebo uživatele a nelze jej dočasně řešit organizačním opatřením. Prodávající se zavazuje bezodkladně zahájit práce na odstranění vady </w:t>
      </w:r>
      <w:r w:rsidR="00301F13">
        <w:rPr>
          <w:rFonts w:ascii="Palatino Linotype" w:hAnsi="Palatino Linotype" w:cs="Arial"/>
          <w:sz w:val="20"/>
          <w:szCs w:val="20"/>
        </w:rPr>
        <w:t xml:space="preserve">a </w:t>
      </w:r>
      <w:r w:rsidR="00301F13" w:rsidRPr="00A172E6">
        <w:rPr>
          <w:rFonts w:ascii="Palatino Linotype" w:hAnsi="Palatino Linotype" w:cs="Arial"/>
          <w:sz w:val="20"/>
          <w:szCs w:val="20"/>
        </w:rPr>
        <w:t xml:space="preserve">zajistit odstranění této vady </w:t>
      </w:r>
      <w:r>
        <w:rPr>
          <w:rFonts w:ascii="Palatino Linotype" w:hAnsi="Palatino Linotype" w:cs="Arial"/>
          <w:sz w:val="20"/>
          <w:szCs w:val="20"/>
        </w:rPr>
        <w:t xml:space="preserve">do </w:t>
      </w:r>
      <w:r w:rsidR="002644B8">
        <w:rPr>
          <w:rFonts w:ascii="Palatino Linotype" w:hAnsi="Palatino Linotype" w:cs="Arial"/>
          <w:sz w:val="20"/>
          <w:szCs w:val="20"/>
        </w:rPr>
        <w:t>24</w:t>
      </w:r>
      <w:r>
        <w:rPr>
          <w:rFonts w:ascii="Palatino Linotype" w:hAnsi="Palatino Linotype" w:cs="Arial"/>
          <w:sz w:val="20"/>
          <w:szCs w:val="20"/>
        </w:rPr>
        <w:t xml:space="preserve"> hodin</w:t>
      </w:r>
      <w:r w:rsidR="00301F13">
        <w:rPr>
          <w:rFonts w:ascii="Palatino Linotype" w:hAnsi="Palatino Linotype" w:cs="Arial"/>
          <w:sz w:val="20"/>
          <w:szCs w:val="20"/>
        </w:rPr>
        <w:t xml:space="preserve"> </w:t>
      </w:r>
      <w:r w:rsidR="00301F13" w:rsidRPr="00A172E6">
        <w:rPr>
          <w:rFonts w:ascii="Palatino Linotype" w:hAnsi="Palatino Linotype" w:cs="Arial"/>
          <w:sz w:val="20"/>
          <w:szCs w:val="20"/>
        </w:rPr>
        <w:t>od jejího nahlášení</w:t>
      </w:r>
      <w:r w:rsidRPr="00A172E6">
        <w:rPr>
          <w:rFonts w:ascii="Palatino Linotype" w:hAnsi="Palatino Linotype" w:cs="Arial"/>
          <w:sz w:val="20"/>
          <w:szCs w:val="20"/>
        </w:rPr>
        <w:t>.</w:t>
      </w:r>
      <w:r>
        <w:rPr>
          <w:rFonts w:ascii="Palatino Linotype" w:hAnsi="Palatino Linotype" w:cs="Arial"/>
          <w:sz w:val="20"/>
          <w:szCs w:val="20"/>
        </w:rPr>
        <w:t xml:space="preserve"> </w:t>
      </w:r>
      <w:r w:rsidRPr="00A172E6">
        <w:rPr>
          <w:rFonts w:ascii="Palatino Linotype" w:hAnsi="Palatino Linotype" w:cs="Arial"/>
          <w:sz w:val="20"/>
          <w:szCs w:val="20"/>
        </w:rPr>
        <w:t>Vada bude odstraněna v nejkratší možné lhůtě s ohledem na její povahu a dopad na činnost kupujícího</w:t>
      </w:r>
      <w:r>
        <w:rPr>
          <w:rFonts w:ascii="Palatino Linotype" w:hAnsi="Palatino Linotype" w:cs="Arial"/>
          <w:sz w:val="20"/>
          <w:szCs w:val="20"/>
        </w:rPr>
        <w:t xml:space="preserve"> či uživatele, </w:t>
      </w:r>
      <w:r w:rsidRPr="00A172E6">
        <w:rPr>
          <w:rFonts w:ascii="Palatino Linotype" w:hAnsi="Palatino Linotype" w:cs="Arial"/>
          <w:sz w:val="20"/>
          <w:szCs w:val="20"/>
        </w:rPr>
        <w:t>pokud nebude dohodnuto jinak</w:t>
      </w:r>
      <w:r>
        <w:rPr>
          <w:rFonts w:ascii="Palatino Linotype" w:hAnsi="Palatino Linotype" w:cs="Arial"/>
          <w:sz w:val="20"/>
          <w:szCs w:val="20"/>
        </w:rPr>
        <w:t>.</w:t>
      </w:r>
      <w:r w:rsidRPr="00A172E6">
        <w:rPr>
          <w:rFonts w:ascii="Palatino Linotype" w:hAnsi="Palatino Linotype" w:cs="Arial"/>
          <w:sz w:val="20"/>
          <w:szCs w:val="20"/>
        </w:rPr>
        <w:t xml:space="preserve"> Jde-li o vadu způsobenou důvody na straně kupujícího, dohodne prodávající s kupujícím či uživatelem další postup.</w:t>
      </w:r>
    </w:p>
    <w:p w14:paraId="28BE3CFB" w14:textId="486FB15D" w:rsidR="006570D0" w:rsidRPr="00A172E6" w:rsidRDefault="00AA188B" w:rsidP="006570D0">
      <w:pPr>
        <w:numPr>
          <w:ilvl w:val="0"/>
          <w:numId w:val="21"/>
        </w:numPr>
        <w:spacing w:after="200" w:line="276" w:lineRule="auto"/>
        <w:rPr>
          <w:rFonts w:ascii="Palatino Linotype" w:hAnsi="Palatino Linotype" w:cs="Arial"/>
          <w:b/>
          <w:sz w:val="20"/>
          <w:szCs w:val="20"/>
        </w:rPr>
      </w:pPr>
      <w:r w:rsidRPr="00A172E6">
        <w:rPr>
          <w:rFonts w:ascii="Palatino Linotype" w:hAnsi="Palatino Linotype" w:cs="Arial"/>
          <w:b/>
          <w:sz w:val="20"/>
          <w:szCs w:val="20"/>
        </w:rPr>
        <w:t>Kategorie vady „nízká“ nebo „chyba:</w:t>
      </w:r>
      <w:r w:rsidRPr="00A172E6">
        <w:rPr>
          <w:rFonts w:ascii="Palatino Linotype" w:hAnsi="Palatino Linotype" w:cs="Arial"/>
          <w:sz w:val="20"/>
          <w:szCs w:val="20"/>
        </w:rPr>
        <w:t xml:space="preserve"> vady neomezující provoz, jedná se o drobné vady, které nespadají do kategorie „vysoká“. Prodávající se zavazuje bezodkladně zahájit práce na odstranění vady ve lhůtě do </w:t>
      </w:r>
      <w:r w:rsidR="00544A58">
        <w:rPr>
          <w:rFonts w:ascii="Palatino Linotype" w:hAnsi="Palatino Linotype" w:cs="Arial"/>
          <w:sz w:val="20"/>
          <w:szCs w:val="20"/>
        </w:rPr>
        <w:t>10</w:t>
      </w:r>
      <w:r w:rsidRPr="00A172E6">
        <w:rPr>
          <w:rFonts w:ascii="Palatino Linotype" w:hAnsi="Palatino Linotype" w:cs="Arial"/>
          <w:sz w:val="20"/>
          <w:szCs w:val="20"/>
        </w:rPr>
        <w:t xml:space="preserve"> pracovních dnů od jejího nahlášení. Vada bude odstraněna v nejkratší možné lhůtě s ohledem na její povahu a dopad na činnost kupujícího či uživatele, pokud nebude dohodnuto jinak. Jde-li o vadu způsobenou důvody na straně kupujícího či uživatele, dohodne s prodávající s kupujícím či uživatelem další postup.</w:t>
      </w:r>
      <w:r w:rsidR="006570D0" w:rsidRPr="006570D0">
        <w:rPr>
          <w:rFonts w:ascii="Palatino Linotype" w:hAnsi="Palatino Linotype" w:cs="Arial"/>
          <w:b/>
          <w:sz w:val="20"/>
          <w:szCs w:val="20"/>
        </w:rPr>
        <w:t xml:space="preserve"> </w:t>
      </w:r>
    </w:p>
    <w:p w14:paraId="5B4112CF" w14:textId="1EE9E666" w:rsidR="002648A2" w:rsidRPr="002648A2" w:rsidRDefault="002648A2" w:rsidP="00376B9F">
      <w:pPr>
        <w:pStyle w:val="Zkladntext"/>
        <w:numPr>
          <w:ilvl w:val="0"/>
          <w:numId w:val="13"/>
        </w:numPr>
        <w:spacing w:before="120" w:line="276" w:lineRule="auto"/>
        <w:jc w:val="both"/>
        <w:rPr>
          <w:rFonts w:ascii="Palatino Linotype" w:hAnsi="Palatino Linotype" w:cs="Arial"/>
          <w:color w:val="000000"/>
        </w:rPr>
      </w:pPr>
      <w:r w:rsidRPr="00A172E6">
        <w:rPr>
          <w:rFonts w:ascii="Palatino Linotype" w:hAnsi="Palatino Linotype" w:cs="Arial"/>
          <w:color w:val="000000"/>
        </w:rPr>
        <w:lastRenderedPageBreak/>
        <w:t xml:space="preserve">Prodávající je povinen zahájit bezplatné odstraňování reklamované vady vždy neprodleně a odstranit ji v co nejkratším možném termínu, s výjimkou vad, které není technicky a technologicky možné do této doby odstranit. V takovém případě, je </w:t>
      </w:r>
      <w:r w:rsidRPr="00534150">
        <w:rPr>
          <w:rFonts w:ascii="Palatino Linotype" w:hAnsi="Palatino Linotype" w:cs="Arial"/>
          <w:color w:val="000000"/>
        </w:rPr>
        <w:t>prodávající</w:t>
      </w:r>
      <w:r w:rsidRPr="00A172E6">
        <w:rPr>
          <w:rFonts w:ascii="Palatino Linotype" w:hAnsi="Palatino Linotype" w:cs="Arial"/>
          <w:color w:val="000000"/>
        </w:rPr>
        <w:t xml:space="preserve"> povinen o této skutečnosti písemně informovat zástupce </w:t>
      </w:r>
      <w:proofErr w:type="gramStart"/>
      <w:r w:rsidRPr="00A172E6">
        <w:rPr>
          <w:rFonts w:ascii="Palatino Linotype" w:hAnsi="Palatino Linotype" w:cs="Arial"/>
          <w:color w:val="000000"/>
        </w:rPr>
        <w:t>uživatele</w:t>
      </w:r>
      <w:proofErr w:type="gramEnd"/>
      <w:r w:rsidRPr="00A172E6">
        <w:rPr>
          <w:rFonts w:ascii="Palatino Linotype" w:hAnsi="Palatino Linotype" w:cs="Arial"/>
          <w:color w:val="000000"/>
        </w:rPr>
        <w:t xml:space="preserve"> a to ihned po zjištění této skutečnosti, nejpozději však ve lhůtě,</w:t>
      </w:r>
      <w:r w:rsidR="00301F13">
        <w:rPr>
          <w:rFonts w:ascii="Palatino Linotype" w:hAnsi="Palatino Linotype" w:cs="Arial"/>
          <w:color w:val="000000"/>
        </w:rPr>
        <w:t xml:space="preserve"> </w:t>
      </w:r>
      <w:r w:rsidR="00301F13" w:rsidRPr="00A172E6">
        <w:rPr>
          <w:rFonts w:ascii="Palatino Linotype" w:hAnsi="Palatino Linotype" w:cs="Arial"/>
          <w:color w:val="000000"/>
        </w:rPr>
        <w:t>ve které má být vada odstraněna</w:t>
      </w:r>
      <w:r w:rsidR="00301F13">
        <w:rPr>
          <w:rFonts w:ascii="Palatino Linotype" w:hAnsi="Palatino Linotype" w:cs="Arial"/>
          <w:color w:val="000000"/>
        </w:rPr>
        <w:t>,</w:t>
      </w:r>
      <w:r w:rsidRPr="00A172E6">
        <w:rPr>
          <w:rFonts w:ascii="Palatino Linotype" w:hAnsi="Palatino Linotype" w:cs="Arial"/>
          <w:color w:val="000000"/>
        </w:rPr>
        <w:t xml:space="preserve"> a bude dohodnuta jiná přiměřená lhůta. V případě takových vad, které mohou ohrozit závažným způsobem majetek kupujícího, je prodávající povinen vyvinout maximální úsilí k zajištění doby nástupu a poskytnutí záručního plnění i mimopracovní dny v co nejkratším čase.</w:t>
      </w:r>
    </w:p>
    <w:p w14:paraId="62B82446" w14:textId="77777777" w:rsidR="00C42B5C" w:rsidRPr="00A172E6" w:rsidRDefault="00C42B5C" w:rsidP="00C42B5C">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Záruka se nevztahuje na vady, které vzniknou v důsledku činnosti kupujícího, zejména:</w:t>
      </w:r>
    </w:p>
    <w:p w14:paraId="4D5474DC" w14:textId="77777777" w:rsidR="00C42B5C" w:rsidRPr="00A172E6" w:rsidRDefault="00C42B5C" w:rsidP="00C42B5C">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nedodržení pokynů prodávajícího či předpisů výrobce o používání a údržbě předmětu   plnění, pokud byly prokazatelně předány kupujícímu;</w:t>
      </w:r>
    </w:p>
    <w:p w14:paraId="3C13F72F" w14:textId="77777777" w:rsidR="00C42B5C" w:rsidRPr="00A172E6" w:rsidRDefault="00C42B5C" w:rsidP="00C42B5C">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násilné či svévolné poškození předmětu plnění;</w:t>
      </w:r>
    </w:p>
    <w:p w14:paraId="64FEA90D" w14:textId="77777777" w:rsidR="00C42B5C" w:rsidRPr="00A172E6" w:rsidRDefault="00C42B5C" w:rsidP="00C42B5C">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nedodržení předepsané kvality elektrické sítě;</w:t>
      </w:r>
    </w:p>
    <w:p w14:paraId="18A855E8" w14:textId="77777777" w:rsidR="00C42B5C" w:rsidRPr="00A172E6" w:rsidRDefault="00C42B5C" w:rsidP="00C42B5C">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chybné obsluhy předmětu plnění;</w:t>
      </w:r>
    </w:p>
    <w:p w14:paraId="0CF45444" w14:textId="77777777" w:rsidR="00C42B5C" w:rsidRPr="00A172E6" w:rsidRDefault="00C42B5C" w:rsidP="00C42B5C">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neoprávněnými zásahy nepovolané třetí osoby;</w:t>
      </w:r>
    </w:p>
    <w:p w14:paraId="145163E9" w14:textId="77777777" w:rsidR="00C42B5C" w:rsidRPr="00A172E6" w:rsidRDefault="00C42B5C" w:rsidP="00C42B5C">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vlivem vyšší moci, např. požáru, nebo jiné živelné katastrofy či jiných vnějších vlivů.</w:t>
      </w:r>
    </w:p>
    <w:p w14:paraId="724804E4" w14:textId="77777777" w:rsidR="004737FB" w:rsidRDefault="004737FB" w:rsidP="00A921FD">
      <w:pPr>
        <w:numPr>
          <w:ilvl w:val="0"/>
          <w:numId w:val="13"/>
        </w:numPr>
        <w:pBdr>
          <w:top w:val="nil"/>
          <w:left w:val="nil"/>
          <w:bottom w:val="nil"/>
          <w:right w:val="nil"/>
          <w:between w:val="nil"/>
        </w:pBdr>
        <w:spacing w:before="240" w:after="240" w:line="276" w:lineRule="auto"/>
        <w:rPr>
          <w:rFonts w:ascii="Palatino Linotype" w:hAnsi="Palatino Linotype"/>
          <w:sz w:val="20"/>
          <w:szCs w:val="20"/>
        </w:rPr>
      </w:pPr>
      <w:r w:rsidRPr="004737FB">
        <w:rPr>
          <w:rFonts w:ascii="Palatino Linotype" w:hAnsi="Palatino Linotype"/>
          <w:sz w:val="20"/>
          <w:szCs w:val="20"/>
        </w:rPr>
        <w:t>Další práva kupujícího vyplývající ze záruky za jakost dle obecných právních předpisů, zejména §§ 2113 a násl. občanského zákoníku nejsou ujednáními této smlouvy dotčena ani omezena.</w:t>
      </w:r>
    </w:p>
    <w:p w14:paraId="4FF09297" w14:textId="77777777" w:rsidR="004737FB" w:rsidRPr="004737FB" w:rsidRDefault="004737FB" w:rsidP="00A921FD">
      <w:pPr>
        <w:numPr>
          <w:ilvl w:val="0"/>
          <w:numId w:val="13"/>
        </w:numPr>
        <w:pBdr>
          <w:top w:val="nil"/>
          <w:left w:val="nil"/>
          <w:bottom w:val="nil"/>
          <w:right w:val="nil"/>
          <w:between w:val="nil"/>
        </w:pBdr>
        <w:spacing w:before="240" w:after="240" w:line="276" w:lineRule="auto"/>
        <w:rPr>
          <w:rFonts w:ascii="Palatino Linotype" w:hAnsi="Palatino Linotype"/>
          <w:sz w:val="20"/>
          <w:szCs w:val="20"/>
        </w:rPr>
      </w:pPr>
      <w:r w:rsidRPr="004737FB">
        <w:rPr>
          <w:rFonts w:ascii="Palatino Linotype" w:hAnsi="Palatino Linotype"/>
          <w:sz w:val="20"/>
          <w:szCs w:val="20"/>
        </w:rPr>
        <w:t>Další práva kupujícího z vadného plnění dle obecných právních předpisů, zejména §§ 2099 a násl. občanského zákoníku nejsou ujednáními této smlouvy dotčena ani omezena.</w:t>
      </w:r>
    </w:p>
    <w:p w14:paraId="5B349D1F" w14:textId="77777777" w:rsidR="00CD1233" w:rsidRPr="00A172E6" w:rsidRDefault="00B0377B" w:rsidP="00CD1233">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10</w:t>
      </w:r>
    </w:p>
    <w:p w14:paraId="0C7C882E" w14:textId="77777777" w:rsidR="00B0377B" w:rsidRPr="00A172E6" w:rsidRDefault="00072D04" w:rsidP="00CD1233">
      <w:pPr>
        <w:pStyle w:val="Nadpis1"/>
        <w:spacing w:after="240"/>
        <w:rPr>
          <w:rFonts w:ascii="Palatino Linotype" w:hAnsi="Palatino Linotype" w:cs="Arial"/>
          <w:color w:val="000000"/>
          <w:szCs w:val="20"/>
        </w:rPr>
      </w:pPr>
      <w:r>
        <w:rPr>
          <w:rFonts w:ascii="Palatino Linotype" w:hAnsi="Palatino Linotype" w:cs="Arial"/>
          <w:color w:val="000000"/>
          <w:szCs w:val="20"/>
        </w:rPr>
        <w:t xml:space="preserve">Ukončení </w:t>
      </w:r>
      <w:r w:rsidR="009C1D7B" w:rsidRPr="00A172E6">
        <w:rPr>
          <w:rFonts w:ascii="Palatino Linotype" w:hAnsi="Palatino Linotype" w:cs="Arial"/>
          <w:color w:val="000000"/>
          <w:szCs w:val="20"/>
        </w:rPr>
        <w:t>smlouvy</w:t>
      </w:r>
    </w:p>
    <w:p w14:paraId="2080FEFD" w14:textId="77777777" w:rsidR="00072D04" w:rsidRPr="00A25A6D" w:rsidRDefault="00072D04" w:rsidP="00072D04">
      <w:pPr>
        <w:pStyle w:val="Odstavecseseznamem"/>
        <w:numPr>
          <w:ilvl w:val="0"/>
          <w:numId w:val="38"/>
        </w:numPr>
        <w:tabs>
          <w:tab w:val="left" w:pos="0"/>
        </w:tabs>
        <w:contextualSpacing w:val="0"/>
        <w:jc w:val="both"/>
        <w:rPr>
          <w:rFonts w:ascii="Palatino Linotype" w:hAnsi="Palatino Linotype" w:cs="Arial"/>
          <w:sz w:val="20"/>
          <w:szCs w:val="20"/>
        </w:rPr>
      </w:pPr>
      <w:r w:rsidRPr="005C1F40">
        <w:rPr>
          <w:rFonts w:ascii="Palatino Linotype" w:hAnsi="Palatino Linotype" w:cs="Arial"/>
          <w:sz w:val="20"/>
          <w:szCs w:val="20"/>
        </w:rPr>
        <w:t>Kupující je oprávněn od této smlouvy či její části odstoupit vedle př</w:t>
      </w:r>
      <w:r w:rsidR="00BB15E3">
        <w:rPr>
          <w:rFonts w:ascii="Palatino Linotype" w:hAnsi="Palatino Linotype" w:cs="Arial"/>
          <w:sz w:val="20"/>
          <w:szCs w:val="20"/>
        </w:rPr>
        <w:t>ípadů sjednaných v této smlouvě</w:t>
      </w:r>
      <w:r w:rsidRPr="005C1F40">
        <w:rPr>
          <w:rFonts w:ascii="Palatino Linotype" w:hAnsi="Palatino Linotype" w:cs="Arial"/>
          <w:sz w:val="20"/>
          <w:szCs w:val="20"/>
        </w:rPr>
        <w:t xml:space="preserve"> a důvodů stanovených v zákoně pokud</w:t>
      </w:r>
      <w:r w:rsidR="00854316">
        <w:rPr>
          <w:rFonts w:ascii="Palatino Linotype" w:hAnsi="Palatino Linotype" w:cs="Arial"/>
          <w:sz w:val="20"/>
          <w:szCs w:val="20"/>
        </w:rPr>
        <w:t xml:space="preserve"> zejména</w:t>
      </w:r>
      <w:r w:rsidRPr="005C1F40">
        <w:rPr>
          <w:rFonts w:ascii="Palatino Linotype" w:hAnsi="Palatino Linotype" w:cs="Arial"/>
          <w:sz w:val="20"/>
          <w:szCs w:val="20"/>
        </w:rPr>
        <w:t xml:space="preserve">: </w:t>
      </w:r>
    </w:p>
    <w:p w14:paraId="0FC3052F" w14:textId="64B8D39B" w:rsidR="00BB15E3" w:rsidRDefault="00BB15E3" w:rsidP="00BB15E3">
      <w:pPr>
        <w:pStyle w:val="Odstavecseseznamem"/>
        <w:numPr>
          <w:ilvl w:val="0"/>
          <w:numId w:val="40"/>
        </w:numPr>
        <w:contextualSpacing w:val="0"/>
        <w:jc w:val="both"/>
        <w:rPr>
          <w:rFonts w:ascii="Palatino Linotype" w:hAnsi="Palatino Linotype" w:cs="Arial"/>
          <w:sz w:val="20"/>
          <w:szCs w:val="20"/>
        </w:rPr>
      </w:pPr>
      <w:r w:rsidRPr="00BB15E3">
        <w:rPr>
          <w:rFonts w:ascii="Palatino Linotype" w:hAnsi="Palatino Linotype" w:cs="Arial"/>
          <w:sz w:val="20"/>
          <w:szCs w:val="20"/>
        </w:rPr>
        <w:t xml:space="preserve">je prodávající v prodlení s dodáním zboží či jeho části po dobu delší než </w:t>
      </w:r>
      <w:r w:rsidR="00C379B5">
        <w:rPr>
          <w:rFonts w:ascii="Palatino Linotype" w:hAnsi="Palatino Linotype" w:cs="Arial"/>
          <w:b/>
          <w:sz w:val="20"/>
          <w:szCs w:val="20"/>
        </w:rPr>
        <w:t>30</w:t>
      </w:r>
      <w:r w:rsidRPr="00BB15E3">
        <w:rPr>
          <w:rFonts w:ascii="Palatino Linotype" w:hAnsi="Palatino Linotype" w:cs="Arial"/>
          <w:b/>
          <w:sz w:val="20"/>
          <w:szCs w:val="20"/>
        </w:rPr>
        <w:t xml:space="preserve"> kalendářní dnů</w:t>
      </w:r>
      <w:r w:rsidRPr="00BB15E3">
        <w:rPr>
          <w:rFonts w:ascii="Palatino Linotype" w:hAnsi="Palatino Linotype" w:cs="Arial"/>
          <w:sz w:val="20"/>
          <w:szCs w:val="20"/>
        </w:rPr>
        <w:t xml:space="preserve">; </w:t>
      </w:r>
    </w:p>
    <w:p w14:paraId="47AA8450" w14:textId="3BAD9AC5" w:rsidR="00BB15E3" w:rsidRPr="0073138C" w:rsidRDefault="00BB15E3" w:rsidP="00BB15E3">
      <w:pPr>
        <w:pStyle w:val="Odstavecseseznamem"/>
        <w:numPr>
          <w:ilvl w:val="0"/>
          <w:numId w:val="40"/>
        </w:numPr>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je prodávající v prodlení s plněním jakékoli jiné povinnosti či závazku plynoucího z této smlouvy delším než </w:t>
      </w:r>
      <w:r w:rsidR="00C379B5">
        <w:rPr>
          <w:rFonts w:ascii="Palatino Linotype" w:hAnsi="Palatino Linotype" w:cs="Arial"/>
          <w:b/>
          <w:sz w:val="20"/>
          <w:szCs w:val="20"/>
        </w:rPr>
        <w:t>30</w:t>
      </w:r>
      <w:r w:rsidRPr="0073138C">
        <w:rPr>
          <w:rFonts w:ascii="Palatino Linotype" w:hAnsi="Palatino Linotype" w:cs="Arial"/>
          <w:b/>
          <w:sz w:val="20"/>
          <w:szCs w:val="20"/>
        </w:rPr>
        <w:t xml:space="preserve"> kalendářní dnů</w:t>
      </w:r>
      <w:r w:rsidRPr="0073138C">
        <w:rPr>
          <w:rFonts w:ascii="Palatino Linotype" w:hAnsi="Palatino Linotype" w:cs="Arial"/>
          <w:sz w:val="20"/>
          <w:szCs w:val="20"/>
        </w:rPr>
        <w:t xml:space="preserve"> (mezní prodlení), a toto prodlení neodstraní a následky nenapraví ani v přiměřené lhůtě určené kupujícím po uplynutí mezního prodlení v písemné výzvě k nápravě;</w:t>
      </w:r>
    </w:p>
    <w:p w14:paraId="44AB4FFB" w14:textId="77777777" w:rsidR="00BB15E3" w:rsidRPr="00534150"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534150">
        <w:rPr>
          <w:rFonts w:ascii="Palatino Linotype" w:hAnsi="Palatino Linotype" w:cs="Arial"/>
          <w:sz w:val="20"/>
          <w:szCs w:val="20"/>
        </w:rPr>
        <w:t>předmět plnění nebude dodán v souladu s technickými parametry obsažených v Příloze č. 1 této smlouvy.</w:t>
      </w:r>
    </w:p>
    <w:p w14:paraId="7B283303" w14:textId="77777777" w:rsidR="00BB15E3" w:rsidRPr="0073138C"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73138C">
        <w:rPr>
          <w:rFonts w:ascii="Palatino Linotype" w:hAnsi="Palatino Linotype" w:cs="Arial"/>
          <w:sz w:val="20"/>
          <w:szCs w:val="20"/>
        </w:rPr>
        <w:t>bude vůči prodávajícímu zahájeno insolvenční řízení nebo jiné obdobné řízení;</w:t>
      </w:r>
    </w:p>
    <w:p w14:paraId="5039EA55" w14:textId="77777777" w:rsidR="00BB15E3" w:rsidRPr="0073138C"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73138C">
        <w:rPr>
          <w:rFonts w:ascii="Palatino Linotype" w:hAnsi="Palatino Linotype" w:cs="Arial"/>
          <w:sz w:val="20"/>
          <w:szCs w:val="20"/>
        </w:rPr>
        <w:t>bude vůči prodávajícímu zahájené exekuční řízení či řízení o výkon rozhodnutí nebo řízení k vymožení částky uložené správním orgánem, včetně příslušného finančního úřadu; nebo</w:t>
      </w:r>
    </w:p>
    <w:p w14:paraId="58DF9C9D" w14:textId="77777777" w:rsidR="00BB15E3" w:rsidRPr="00BB15E3" w:rsidRDefault="00BB15E3" w:rsidP="00BB15E3">
      <w:pPr>
        <w:pStyle w:val="Odstavecseseznamem"/>
        <w:numPr>
          <w:ilvl w:val="0"/>
          <w:numId w:val="40"/>
        </w:numPr>
        <w:contextualSpacing w:val="0"/>
        <w:jc w:val="both"/>
        <w:rPr>
          <w:rFonts w:ascii="Palatino Linotype" w:hAnsi="Palatino Linotype" w:cs="Arial"/>
          <w:sz w:val="20"/>
          <w:szCs w:val="20"/>
        </w:rPr>
      </w:pPr>
      <w:r w:rsidRPr="0073138C">
        <w:rPr>
          <w:rFonts w:ascii="Palatino Linotype" w:hAnsi="Palatino Linotype" w:cs="Arial"/>
          <w:sz w:val="20"/>
          <w:szCs w:val="20"/>
        </w:rPr>
        <w:lastRenderedPageBreak/>
        <w:t>prodávající rozhodne o vstupu do likvidace nebo o jeho vstupu do likvidace bude rozhodnuto soudem.</w:t>
      </w:r>
    </w:p>
    <w:p w14:paraId="158815CB" w14:textId="77777777" w:rsidR="00BB15E3" w:rsidRPr="00E6443D" w:rsidRDefault="00BB15E3" w:rsidP="00E6443D">
      <w:pPr>
        <w:pStyle w:val="Zkladntext"/>
        <w:numPr>
          <w:ilvl w:val="0"/>
          <w:numId w:val="38"/>
        </w:numPr>
        <w:spacing w:before="120" w:line="276" w:lineRule="auto"/>
        <w:jc w:val="both"/>
        <w:rPr>
          <w:rFonts w:ascii="Palatino Linotype" w:hAnsi="Palatino Linotype" w:cs="Arial"/>
          <w:color w:val="000000"/>
        </w:rPr>
      </w:pPr>
      <w:r w:rsidRPr="005C1F40">
        <w:rPr>
          <w:rFonts w:ascii="Palatino Linotype" w:hAnsi="Palatino Linotype" w:cs="Arial"/>
        </w:rPr>
        <w:t>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w:t>
      </w:r>
    </w:p>
    <w:p w14:paraId="20B8CFA9" w14:textId="0E5691FF" w:rsidR="00BB15E3" w:rsidRDefault="00854316" w:rsidP="00E6443D">
      <w:pPr>
        <w:pStyle w:val="Zkladntext"/>
        <w:numPr>
          <w:ilvl w:val="0"/>
          <w:numId w:val="38"/>
        </w:numPr>
        <w:spacing w:before="120" w:line="276" w:lineRule="auto"/>
        <w:jc w:val="both"/>
        <w:rPr>
          <w:rFonts w:ascii="Palatino Linotype" w:hAnsi="Palatino Linotype" w:cs="Arial"/>
          <w:color w:val="000000"/>
        </w:rPr>
      </w:pPr>
      <w:r>
        <w:rPr>
          <w:rFonts w:ascii="Palatino Linotype" w:hAnsi="Palatino Linotype" w:cs="Arial"/>
          <w:color w:val="000000"/>
        </w:rPr>
        <w:t>O</w:t>
      </w:r>
      <w:r w:rsidR="00BB15E3" w:rsidRPr="00BB15E3">
        <w:rPr>
          <w:rFonts w:ascii="Palatino Linotype" w:hAnsi="Palatino Linotype" w:cs="Arial"/>
          <w:color w:val="000000"/>
        </w:rPr>
        <w:t>dstoupení od této smlouvy musí být písemné a musí být doručeno druhé smluvní straně. Závazky z této smlouvy se ruší k</w:t>
      </w:r>
      <w:r w:rsidR="00BB15E3" w:rsidRPr="00A66DAA">
        <w:rPr>
          <w:rFonts w:ascii="Palatino Linotype" w:hAnsi="Palatino Linotype" w:cs="Arial"/>
          <w:color w:val="000000"/>
        </w:rPr>
        <w:t xml:space="preserve">e dni doručení odstoupení druhé smluvní straně. V takovém případě jsou strany povinny provést vypořádání a vrátit si vše, co podle této smlouvy od druhé smluvní strany dostaly, přičemž je na kupujícím, zda poskytnuté zboží dle této smlouvy prodávajícímu vrátí, nebo si jej ponechá. </w:t>
      </w:r>
      <w:r w:rsidR="00534150">
        <w:rPr>
          <w:rFonts w:ascii="Palatino Linotype" w:hAnsi="Palatino Linotype" w:cs="Arial"/>
          <w:color w:val="000000"/>
        </w:rPr>
        <w:t xml:space="preserve">Kupující je oprávněn odstoupit od smlouvy i jen pro část zboží. </w:t>
      </w:r>
      <w:r w:rsidR="00BB15E3" w:rsidRPr="00A66DAA">
        <w:rPr>
          <w:rFonts w:ascii="Palatino Linotype" w:hAnsi="Palatino Linotype" w:cs="Arial"/>
        </w:rPr>
        <w:t>Odstoupením od smlouvy však není dotčen nárok na náhradu újmy nebo smluvní pokuty dle této smlouvy</w:t>
      </w:r>
      <w:r w:rsidR="00534150">
        <w:rPr>
          <w:rFonts w:ascii="Palatino Linotype" w:hAnsi="Palatino Linotype" w:cs="Arial"/>
        </w:rPr>
        <w:t>.</w:t>
      </w:r>
    </w:p>
    <w:p w14:paraId="6D0341BC" w14:textId="77777777" w:rsidR="00CD1233" w:rsidRPr="00A172E6" w:rsidRDefault="00CD1233" w:rsidP="00CD1233">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1</w:t>
      </w:r>
    </w:p>
    <w:p w14:paraId="30FDC41B" w14:textId="77777777" w:rsidR="00CD1233" w:rsidRPr="00A172E6" w:rsidRDefault="002C349D" w:rsidP="00CD1233">
      <w:pPr>
        <w:pStyle w:val="Nadpis1"/>
        <w:spacing w:after="240"/>
        <w:rPr>
          <w:rFonts w:ascii="Palatino Linotype" w:hAnsi="Palatino Linotype" w:cs="Arial"/>
          <w:color w:val="000000"/>
          <w:szCs w:val="20"/>
        </w:rPr>
      </w:pPr>
      <w:r w:rsidRPr="00A172E6">
        <w:rPr>
          <w:rFonts w:ascii="Palatino Linotype" w:hAnsi="Palatino Linotype" w:cs="Arial"/>
          <w:color w:val="000000"/>
          <w:szCs w:val="20"/>
        </w:rPr>
        <w:t>Smluvní pokuty a úroky z prodlení</w:t>
      </w:r>
    </w:p>
    <w:p w14:paraId="35D39548" w14:textId="3273E2FA" w:rsidR="00F7277F" w:rsidRPr="000E44DC" w:rsidRDefault="00F7277F" w:rsidP="00F7277F">
      <w:pPr>
        <w:pStyle w:val="Zkladntext"/>
        <w:numPr>
          <w:ilvl w:val="0"/>
          <w:numId w:val="16"/>
        </w:numPr>
        <w:spacing w:before="120" w:line="276" w:lineRule="auto"/>
        <w:jc w:val="both"/>
        <w:rPr>
          <w:rFonts w:ascii="Palatino Linotype" w:hAnsi="Palatino Linotype" w:cs="Arial"/>
          <w:color w:val="000000"/>
        </w:rPr>
      </w:pPr>
      <w:r w:rsidRPr="0073138C">
        <w:rPr>
          <w:rFonts w:ascii="Palatino Linotype" w:hAnsi="Palatino Linotype" w:cs="Arial"/>
        </w:rPr>
        <w:t xml:space="preserve">Prodávající je v případě prodlení se splněním povinnosti dodat zboží řádně a včas </w:t>
      </w:r>
      <w:r>
        <w:rPr>
          <w:rFonts w:ascii="Palatino Linotype" w:hAnsi="Palatino Linotype" w:cs="Arial"/>
        </w:rPr>
        <w:t xml:space="preserve">v termínech stanovených v </w:t>
      </w:r>
      <w:r w:rsidRPr="0084102C">
        <w:rPr>
          <w:rFonts w:ascii="Palatino Linotype" w:hAnsi="Palatino Linotype" w:cs="Arial"/>
        </w:rPr>
        <w:t xml:space="preserve">článku 5 </w:t>
      </w:r>
      <w:r>
        <w:rPr>
          <w:rFonts w:ascii="Palatino Linotype" w:hAnsi="Palatino Linotype" w:cs="Arial"/>
        </w:rPr>
        <w:t>odstavce 3</w:t>
      </w:r>
      <w:r w:rsidRPr="0084102C">
        <w:rPr>
          <w:rFonts w:ascii="Palatino Linotype" w:hAnsi="Palatino Linotype" w:cs="Arial"/>
        </w:rPr>
        <w:t xml:space="preserve">. této smlouvy povinen zaplatit kupujícímu smluvní pokutu ve výši </w:t>
      </w:r>
      <w:r w:rsidRPr="00E859EA">
        <w:rPr>
          <w:rFonts w:ascii="Palatino Linotype" w:hAnsi="Palatino Linotype" w:cs="Arial"/>
          <w:color w:val="000000"/>
        </w:rPr>
        <w:t>0,05 %</w:t>
      </w:r>
      <w:r>
        <w:rPr>
          <w:rFonts w:ascii="Palatino Linotype" w:hAnsi="Palatino Linotype" w:cs="Arial"/>
          <w:color w:val="000000"/>
        </w:rPr>
        <w:t xml:space="preserve"> z kupní ceny z</w:t>
      </w:r>
      <w:r w:rsidRPr="00E859EA">
        <w:rPr>
          <w:rFonts w:ascii="Palatino Linotype" w:hAnsi="Palatino Linotype" w:cs="Arial"/>
          <w:color w:val="000000"/>
        </w:rPr>
        <w:t>a každý den prodlení, nebo může kupující od smlouvy odstoupit.</w:t>
      </w:r>
    </w:p>
    <w:p w14:paraId="25DE0665" w14:textId="74C1BFC5" w:rsidR="004E2162" w:rsidRPr="0073138C" w:rsidRDefault="004E2162" w:rsidP="00A921FD">
      <w:pPr>
        <w:pStyle w:val="Odstavecseseznamem"/>
        <w:numPr>
          <w:ilvl w:val="0"/>
          <w:numId w:val="16"/>
        </w:numPr>
        <w:tabs>
          <w:tab w:val="left" w:pos="0"/>
        </w:tabs>
        <w:contextualSpacing w:val="0"/>
        <w:jc w:val="both"/>
        <w:rPr>
          <w:rFonts w:ascii="Palatino Linotype" w:hAnsi="Palatino Linotype" w:cs="Arial"/>
          <w:sz w:val="20"/>
          <w:szCs w:val="20"/>
        </w:rPr>
      </w:pPr>
      <w:r w:rsidRPr="0084102C">
        <w:rPr>
          <w:rFonts w:ascii="Palatino Linotype" w:hAnsi="Palatino Linotype" w:cs="Arial"/>
          <w:sz w:val="20"/>
          <w:szCs w:val="20"/>
        </w:rPr>
        <w:t xml:space="preserve">Prodávající je povinen v případě prodlení s plněním ve lhůtách </w:t>
      </w:r>
      <w:proofErr w:type="gramStart"/>
      <w:r w:rsidR="00700CCB" w:rsidRPr="0084102C">
        <w:rPr>
          <w:rFonts w:ascii="Palatino Linotype" w:hAnsi="Palatino Linotype" w:cs="Arial"/>
          <w:sz w:val="20"/>
          <w:szCs w:val="20"/>
        </w:rPr>
        <w:t xml:space="preserve">dle </w:t>
      </w:r>
      <w:r w:rsidRPr="0084102C">
        <w:rPr>
          <w:rFonts w:ascii="Palatino Linotype" w:hAnsi="Palatino Linotype" w:cs="Arial"/>
          <w:sz w:val="20"/>
          <w:szCs w:val="20"/>
        </w:rPr>
        <w:t> </w:t>
      </w:r>
      <w:r w:rsidR="00895A41" w:rsidRPr="0084102C">
        <w:rPr>
          <w:rFonts w:ascii="Palatino Linotype" w:hAnsi="Palatino Linotype" w:cs="Arial"/>
          <w:sz w:val="20"/>
          <w:szCs w:val="20"/>
        </w:rPr>
        <w:t>článku</w:t>
      </w:r>
      <w:proofErr w:type="gramEnd"/>
      <w:r w:rsidR="00895A41" w:rsidRPr="0084102C">
        <w:rPr>
          <w:rFonts w:ascii="Palatino Linotype" w:hAnsi="Palatino Linotype" w:cs="Arial"/>
          <w:sz w:val="20"/>
          <w:szCs w:val="20"/>
        </w:rPr>
        <w:t xml:space="preserve"> 9. odstavce </w:t>
      </w:r>
      <w:r w:rsidR="006E1CA6">
        <w:rPr>
          <w:rFonts w:ascii="Palatino Linotype" w:hAnsi="Palatino Linotype" w:cs="Arial"/>
          <w:sz w:val="20"/>
          <w:szCs w:val="20"/>
        </w:rPr>
        <w:t>15</w:t>
      </w:r>
      <w:r w:rsidR="009C4087">
        <w:rPr>
          <w:rFonts w:ascii="Palatino Linotype" w:hAnsi="Palatino Linotype" w:cs="Arial"/>
          <w:sz w:val="20"/>
          <w:szCs w:val="20"/>
        </w:rPr>
        <w:t xml:space="preserve"> </w:t>
      </w:r>
      <w:r w:rsidR="00700CCB">
        <w:rPr>
          <w:rFonts w:ascii="Palatino Linotype" w:hAnsi="Palatino Linotype" w:cs="Arial"/>
          <w:sz w:val="20"/>
          <w:szCs w:val="20"/>
        </w:rPr>
        <w:t xml:space="preserve">a </w:t>
      </w:r>
      <w:r w:rsidR="006E1CA6">
        <w:rPr>
          <w:rFonts w:ascii="Palatino Linotype" w:hAnsi="Palatino Linotype" w:cs="Arial"/>
          <w:sz w:val="20"/>
          <w:szCs w:val="20"/>
        </w:rPr>
        <w:t>16</w:t>
      </w:r>
      <w:r w:rsidR="00C01C6F">
        <w:rPr>
          <w:rFonts w:ascii="Palatino Linotype" w:hAnsi="Palatino Linotype" w:cs="Arial"/>
          <w:sz w:val="20"/>
          <w:szCs w:val="20"/>
        </w:rPr>
        <w:t xml:space="preserve"> </w:t>
      </w:r>
      <w:r w:rsidR="00534150">
        <w:rPr>
          <w:rFonts w:ascii="Palatino Linotype" w:hAnsi="Palatino Linotype" w:cs="Arial"/>
          <w:sz w:val="20"/>
          <w:szCs w:val="20"/>
        </w:rPr>
        <w:t>(včetně lhůt dohodnutých dle</w:t>
      </w:r>
      <w:r w:rsidR="004901CC">
        <w:rPr>
          <w:rFonts w:ascii="Palatino Linotype" w:hAnsi="Palatino Linotype" w:cs="Arial"/>
          <w:sz w:val="20"/>
          <w:szCs w:val="20"/>
        </w:rPr>
        <w:t xml:space="preserve"> čl. 9. odstavce 1</w:t>
      </w:r>
      <w:r w:rsidR="00C01C6F">
        <w:rPr>
          <w:rFonts w:ascii="Palatino Linotype" w:hAnsi="Palatino Linotype" w:cs="Arial"/>
          <w:sz w:val="20"/>
          <w:szCs w:val="20"/>
        </w:rPr>
        <w:t>6</w:t>
      </w:r>
      <w:r w:rsidR="00534150">
        <w:rPr>
          <w:rFonts w:ascii="Palatino Linotype" w:hAnsi="Palatino Linotype" w:cs="Arial"/>
          <w:sz w:val="20"/>
          <w:szCs w:val="20"/>
        </w:rPr>
        <w:t xml:space="preserve">) </w:t>
      </w:r>
      <w:r w:rsidRPr="0073138C">
        <w:rPr>
          <w:rFonts w:ascii="Palatino Linotype" w:hAnsi="Palatino Linotype" w:cs="Arial"/>
          <w:sz w:val="20"/>
          <w:szCs w:val="20"/>
        </w:rPr>
        <w:t xml:space="preserve">této smlouvy zaplatit kupujícímu smluvní pokutu ve výši </w:t>
      </w:r>
      <w:r w:rsidR="009C4087">
        <w:rPr>
          <w:rFonts w:ascii="Palatino Linotype" w:hAnsi="Palatino Linotype" w:cs="Arial"/>
          <w:sz w:val="20"/>
          <w:szCs w:val="20"/>
        </w:rPr>
        <w:t>5</w:t>
      </w:r>
      <w:r w:rsidRPr="0073138C">
        <w:rPr>
          <w:rFonts w:ascii="Palatino Linotype" w:hAnsi="Palatino Linotype" w:cs="Arial"/>
          <w:sz w:val="20"/>
          <w:szCs w:val="20"/>
        </w:rPr>
        <w:t>.000</w:t>
      </w:r>
      <w:r>
        <w:rPr>
          <w:rFonts w:ascii="Palatino Linotype" w:hAnsi="Palatino Linotype" w:cs="Arial"/>
          <w:sz w:val="20"/>
          <w:szCs w:val="20"/>
        </w:rPr>
        <w:t xml:space="preserve"> </w:t>
      </w:r>
      <w:r w:rsidRPr="0073138C">
        <w:rPr>
          <w:rFonts w:ascii="Palatino Linotype" w:hAnsi="Palatino Linotype" w:cs="Arial"/>
          <w:sz w:val="20"/>
          <w:szCs w:val="20"/>
        </w:rPr>
        <w:t>Kč za každý i započatý den prodlení.</w:t>
      </w:r>
      <w:r w:rsidR="00EE2C34">
        <w:rPr>
          <w:rFonts w:ascii="Palatino Linotype" w:hAnsi="Palatino Linotype" w:cs="Arial"/>
          <w:sz w:val="20"/>
          <w:szCs w:val="20"/>
        </w:rPr>
        <w:t xml:space="preserve"> </w:t>
      </w:r>
    </w:p>
    <w:p w14:paraId="51E8A2CD" w14:textId="77777777" w:rsidR="00AE67D2" w:rsidRPr="0073138C" w:rsidRDefault="00AE67D2" w:rsidP="00A921FD">
      <w:pPr>
        <w:pStyle w:val="Odstavecseseznamem"/>
        <w:numPr>
          <w:ilvl w:val="0"/>
          <w:numId w:val="16"/>
        </w:numPr>
        <w:contextualSpacing w:val="0"/>
        <w:jc w:val="both"/>
        <w:rPr>
          <w:rFonts w:ascii="Palatino Linotype" w:hAnsi="Palatino Linotype" w:cs="Arial"/>
          <w:sz w:val="20"/>
          <w:szCs w:val="20"/>
        </w:rPr>
      </w:pPr>
      <w:r w:rsidRPr="0073138C">
        <w:rPr>
          <w:rFonts w:ascii="Palatino Linotype" w:hAnsi="Palatino Linotype" w:cs="Arial"/>
          <w:sz w:val="20"/>
          <w:szCs w:val="20"/>
        </w:rPr>
        <w:t>Prodávající je povinen zaplatit kupujícímu jednorázovou smluvní pokutu ve výši 5.000</w:t>
      </w:r>
      <w:r>
        <w:rPr>
          <w:rFonts w:ascii="Palatino Linotype" w:hAnsi="Palatino Linotype" w:cs="Arial"/>
          <w:sz w:val="20"/>
          <w:szCs w:val="20"/>
        </w:rPr>
        <w:t xml:space="preserve"> </w:t>
      </w:r>
      <w:r w:rsidRPr="0073138C">
        <w:rPr>
          <w:rFonts w:ascii="Palatino Linotype" w:hAnsi="Palatino Linotype" w:cs="Arial"/>
          <w:sz w:val="20"/>
          <w:szCs w:val="20"/>
        </w:rPr>
        <w:t>Kč ukáže-li se jakékoli jeho prohlášení v této smlouvě jako nepravdivé.</w:t>
      </w:r>
    </w:p>
    <w:p w14:paraId="740BC84D" w14:textId="26656A42" w:rsidR="0078495D" w:rsidRDefault="0078495D" w:rsidP="0078495D">
      <w:pPr>
        <w:pStyle w:val="Odstavecseseznamem"/>
        <w:numPr>
          <w:ilvl w:val="0"/>
          <w:numId w:val="16"/>
        </w:numPr>
        <w:tabs>
          <w:tab w:val="left" w:pos="0"/>
        </w:tabs>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Ujednání o smluvní pokutě nemá vliv na právo kupujícího požadovat náhradu škody, a to náhradu škody v plném rozsahu vedle smluvní pokuty. Za škodu se považuje i úplata, kterou kupující uhradil třetí osobě za provedení činností (např. vyšetření), </w:t>
      </w:r>
      <w:r>
        <w:rPr>
          <w:rFonts w:ascii="Palatino Linotype" w:hAnsi="Palatino Linotype" w:cs="Arial"/>
          <w:sz w:val="20"/>
          <w:szCs w:val="20"/>
        </w:rPr>
        <w:t xml:space="preserve">které kupující nemohl pro vadu </w:t>
      </w:r>
      <w:r w:rsidRPr="0073138C">
        <w:rPr>
          <w:rFonts w:ascii="Palatino Linotype" w:hAnsi="Palatino Linotype" w:cs="Arial"/>
          <w:sz w:val="20"/>
          <w:szCs w:val="20"/>
        </w:rPr>
        <w:t>zboží této osobě provést. Splatnost smluvní pokuty se sjednává ve lhůtě 14 dnů ode dne doručení výzvy kupujícího k její úhradě.</w:t>
      </w:r>
      <w:r w:rsidR="0084102C">
        <w:rPr>
          <w:rFonts w:ascii="Palatino Linotype" w:hAnsi="Palatino Linotype" w:cs="Arial"/>
          <w:sz w:val="20"/>
          <w:szCs w:val="20"/>
        </w:rPr>
        <w:t xml:space="preserve"> </w:t>
      </w:r>
    </w:p>
    <w:p w14:paraId="03103A59" w14:textId="77777777" w:rsidR="00C51803" w:rsidRPr="008C7372" w:rsidRDefault="0078495D" w:rsidP="008C7372">
      <w:pPr>
        <w:pStyle w:val="Odstavecseseznamem"/>
        <w:numPr>
          <w:ilvl w:val="0"/>
          <w:numId w:val="16"/>
        </w:numPr>
        <w:spacing w:before="240"/>
        <w:jc w:val="both"/>
        <w:rPr>
          <w:rFonts w:ascii="Palatino Linotype" w:hAnsi="Palatino Linotype" w:cs="Arial"/>
          <w:sz w:val="20"/>
          <w:szCs w:val="20"/>
        </w:rPr>
      </w:pPr>
      <w:r w:rsidRPr="00675F37">
        <w:rPr>
          <w:rFonts w:ascii="Palatino Linotype" w:hAnsi="Palatino Linotype" w:cs="Arial"/>
          <w:sz w:val="20"/>
          <w:szCs w:val="20"/>
        </w:rPr>
        <w:t>Kupující se zavazuje, pro případ s úhradou jakékoliv oprávněně vyfakturované částky, uhradit prodávajícímu zákonný úrok z prodlení z dlužné částky, za každý započatý den prodlení s úhradou dlužné částky.</w:t>
      </w:r>
    </w:p>
    <w:p w14:paraId="209B0BED" w14:textId="77777777" w:rsidR="00CD1233" w:rsidRPr="00A172E6" w:rsidRDefault="00CD1233" w:rsidP="003777C2">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2</w:t>
      </w:r>
    </w:p>
    <w:p w14:paraId="7725414A" w14:textId="77777777" w:rsidR="00CD1233" w:rsidRPr="00A172E6" w:rsidRDefault="002C349D" w:rsidP="003777C2">
      <w:pPr>
        <w:pStyle w:val="Nadpis1"/>
        <w:spacing w:after="240"/>
        <w:rPr>
          <w:rFonts w:ascii="Palatino Linotype" w:hAnsi="Palatino Linotype" w:cs="Arial"/>
          <w:color w:val="000000"/>
          <w:szCs w:val="20"/>
        </w:rPr>
      </w:pPr>
      <w:r w:rsidRPr="00A172E6">
        <w:rPr>
          <w:rFonts w:ascii="Palatino Linotype" w:hAnsi="Palatino Linotype" w:cs="Arial"/>
          <w:color w:val="000000"/>
        </w:rPr>
        <w:t>Vyšší moc</w:t>
      </w:r>
    </w:p>
    <w:p w14:paraId="6B469B95" w14:textId="77777777" w:rsidR="002C349D" w:rsidRPr="00A172E6" w:rsidRDefault="002C349D" w:rsidP="002C349D">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 neodpovídá za prodlení v plnění dodávek produktů a poskytování služeb, nebo za neplnění, způsobené nepředvídatelnými okolnostmi nebo příčinami, které nastaly nezávisle na jeho vůli a které ovlivnit není v jeho moci. Takovými okolnostmi se rozumí zejména války a revoluce, přírodní katastrofy, epidemie, karanténní omezení, stávky atd.</w:t>
      </w:r>
    </w:p>
    <w:p w14:paraId="0ECB8BF5" w14:textId="77777777" w:rsidR="00CD1233" w:rsidRPr="00A172E6" w:rsidRDefault="00CD1233" w:rsidP="002C349D">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2C349D" w:rsidRPr="00A172E6">
        <w:rPr>
          <w:rFonts w:ascii="Palatino Linotype" w:hAnsi="Palatino Linotype" w:cs="Arial"/>
          <w:b/>
          <w:color w:val="000000"/>
          <w:sz w:val="20"/>
          <w:szCs w:val="20"/>
        </w:rPr>
        <w:t>1</w:t>
      </w:r>
      <w:r w:rsidR="00BD215C" w:rsidRPr="00A172E6">
        <w:rPr>
          <w:rFonts w:ascii="Palatino Linotype" w:hAnsi="Palatino Linotype" w:cs="Arial"/>
          <w:b/>
          <w:color w:val="000000"/>
          <w:sz w:val="20"/>
          <w:szCs w:val="20"/>
        </w:rPr>
        <w:t>3</w:t>
      </w:r>
    </w:p>
    <w:p w14:paraId="31C4EDFA" w14:textId="77777777" w:rsidR="00CD1233" w:rsidRPr="00A172E6" w:rsidRDefault="002C349D" w:rsidP="003777C2">
      <w:pPr>
        <w:pStyle w:val="Nadpis1"/>
        <w:spacing w:after="240"/>
        <w:rPr>
          <w:rFonts w:ascii="Palatino Linotype" w:hAnsi="Palatino Linotype" w:cs="Arial"/>
          <w:color w:val="000000"/>
        </w:rPr>
      </w:pPr>
      <w:r w:rsidRPr="00A172E6">
        <w:rPr>
          <w:rFonts w:ascii="Palatino Linotype" w:hAnsi="Palatino Linotype" w:cs="Arial"/>
          <w:color w:val="000000"/>
        </w:rPr>
        <w:lastRenderedPageBreak/>
        <w:t>Odpovědnost za škody</w:t>
      </w:r>
    </w:p>
    <w:p w14:paraId="6AEA5D98" w14:textId="77777777" w:rsidR="002C349D" w:rsidRPr="00A172E6" w:rsidRDefault="002C349D" w:rsidP="002C349D">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 dodá zboží na své náklady a nebezpečí. V případě škody vzniklé kupujícímu porušením povinností prodávajícího, je tento povinen škodu kupujícímu uhradit. Toto ustanovení se netýká případů, kdy prodávající prokáže, že porušení povinností bylo způsobeno okolnostmi vylučujícími odpovědnost.</w:t>
      </w:r>
    </w:p>
    <w:p w14:paraId="3C157EE3" w14:textId="77777777" w:rsidR="002C349D" w:rsidRPr="00A172E6" w:rsidRDefault="002C349D" w:rsidP="002C349D">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4</w:t>
      </w:r>
    </w:p>
    <w:p w14:paraId="1FB1AF3F" w14:textId="77777777" w:rsidR="002C349D" w:rsidRPr="00A172E6" w:rsidRDefault="002C349D" w:rsidP="002C349D">
      <w:pPr>
        <w:pStyle w:val="Nadpis1"/>
        <w:spacing w:after="240"/>
        <w:rPr>
          <w:rFonts w:ascii="Palatino Linotype" w:hAnsi="Palatino Linotype" w:cs="Arial"/>
          <w:color w:val="000000"/>
        </w:rPr>
      </w:pPr>
      <w:r w:rsidRPr="00A172E6">
        <w:rPr>
          <w:rFonts w:ascii="Palatino Linotype" w:hAnsi="Palatino Linotype" w:cs="Arial"/>
          <w:color w:val="000000"/>
        </w:rPr>
        <w:t>Další ujednání</w:t>
      </w:r>
    </w:p>
    <w:p w14:paraId="7E9CC31F" w14:textId="77777777" w:rsidR="002C349D" w:rsidRDefault="002C349D" w:rsidP="00460265">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Vlastníkem zboží, které je předmětem plnění veřejné zakázky, je prodávající.</w:t>
      </w:r>
    </w:p>
    <w:p w14:paraId="5EF68827" w14:textId="77777777" w:rsidR="00276F5C" w:rsidRPr="004656E3" w:rsidRDefault="00276F5C" w:rsidP="00460265">
      <w:pPr>
        <w:pStyle w:val="Zkladntext"/>
        <w:numPr>
          <w:ilvl w:val="0"/>
          <w:numId w:val="17"/>
        </w:numPr>
        <w:spacing w:before="120" w:line="276" w:lineRule="auto"/>
        <w:jc w:val="both"/>
        <w:rPr>
          <w:rFonts w:ascii="Palatino Linotype" w:hAnsi="Palatino Linotype" w:cs="Arial"/>
          <w:color w:val="000000"/>
        </w:rPr>
      </w:pPr>
      <w:r w:rsidRPr="004656E3">
        <w:rPr>
          <w:rFonts w:ascii="Palatino Linotype" w:hAnsi="Palatino Linotype" w:cs="Arial"/>
        </w:rPr>
        <w:t xml:space="preserve"> </w:t>
      </w:r>
      <w:r w:rsidRPr="004656E3">
        <w:rPr>
          <w:rFonts w:ascii="Palatino Linotype" w:hAnsi="Palatino Linotype" w:cs="Arial"/>
          <w:color w:val="000000"/>
        </w:rPr>
        <w:t>Vlastnické právo k jednotlivým hmotným částem předmětu plnění přechází na kupujícího dnem podpisu akceptačního protokolu.</w:t>
      </w:r>
    </w:p>
    <w:p w14:paraId="32D21ECE" w14:textId="77777777" w:rsidR="002C349D" w:rsidRDefault="002C349D" w:rsidP="00460265">
      <w:pPr>
        <w:pStyle w:val="Zkladntext"/>
        <w:numPr>
          <w:ilvl w:val="0"/>
          <w:numId w:val="17"/>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Na zboží nejsou vztaženy žádné další podmínky případně omezení, které není přímo uvedeno v této smlouvě.</w:t>
      </w:r>
    </w:p>
    <w:p w14:paraId="41F4881F"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se zavazuje k náhradě veškeré újmy způsobené vadou zboží, a to včetně případné újmy na zdraví, životě či majetku osob. </w:t>
      </w:r>
    </w:p>
    <w:p w14:paraId="5D16EB72"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Prodávající se zavazuje zabezpečit i veškerá bezpečnostní opatření na ochranu osob a majetku v areálu kupujícího, jsou-li dotčeny dodáním zboží prodávajícího.</w:t>
      </w:r>
    </w:p>
    <w:p w14:paraId="53535A9E"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odpovídá za veškeré újmy způsobené kupujícímu či třetím osobám prodávajícím při plnění této smlouvy a zavazuje se je nahradit. </w:t>
      </w:r>
    </w:p>
    <w:p w14:paraId="3FC82FF2"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je povinen k náhradě újmy způsobené činností svých poddodavatelů. </w:t>
      </w:r>
    </w:p>
    <w:p w14:paraId="0A0D229E" w14:textId="77777777" w:rsidR="002C349D" w:rsidRPr="00A172E6" w:rsidRDefault="002C349D" w:rsidP="007C1AEC">
      <w:pPr>
        <w:pStyle w:val="Zkladntext"/>
        <w:numPr>
          <w:ilvl w:val="0"/>
          <w:numId w:val="17"/>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Kupující je povinen poskytovat smluvní informace, vyplývající ze zvláštních právních předpisů, zejména zákona č. 106/1999 Sb., o svobodném přístupu k informacím, v platném znění.</w:t>
      </w:r>
    </w:p>
    <w:p w14:paraId="6989845B" w14:textId="77777777" w:rsidR="001A2EA1" w:rsidRPr="00DF0B5E" w:rsidRDefault="001A2EA1" w:rsidP="001A2EA1">
      <w:pPr>
        <w:pStyle w:val="Odstavecseseznamem"/>
        <w:numPr>
          <w:ilvl w:val="0"/>
          <w:numId w:val="17"/>
        </w:numPr>
        <w:tabs>
          <w:tab w:val="left" w:pos="0"/>
        </w:tabs>
        <w:contextualSpacing w:val="0"/>
        <w:jc w:val="both"/>
        <w:rPr>
          <w:rFonts w:ascii="Palatino Linotype" w:hAnsi="Palatino Linotype" w:cs="Arial"/>
          <w:sz w:val="20"/>
          <w:szCs w:val="20"/>
        </w:rPr>
      </w:pPr>
      <w:r w:rsidRPr="002558EC">
        <w:rPr>
          <w:rFonts w:ascii="Palatino Linotype" w:hAnsi="Palatino Linotype" w:cs="Arial"/>
          <w:sz w:val="20"/>
          <w:szCs w:val="20"/>
        </w:rPr>
        <w:t xml:space="preserve">Prodávající je povinen uchovávat veškerou dokumentaci související s realizací předmětu smlouvy včetně účetních dokladů minimálně po dobu 10 let od podpisu smlouvy. Pokud je v českých právních předpisech stanovena lhůta delší, bude použita tato delší lhůta. </w:t>
      </w:r>
    </w:p>
    <w:p w14:paraId="6D8FC750" w14:textId="77777777" w:rsidR="00F93466" w:rsidRPr="00A172E6" w:rsidRDefault="00F93466" w:rsidP="00F93466">
      <w:pPr>
        <w:pStyle w:val="Zkladntext"/>
        <w:spacing w:before="240" w:after="240"/>
        <w:jc w:val="both"/>
        <w:rPr>
          <w:rFonts w:ascii="Palatino Linotype" w:hAnsi="Palatino Linotype" w:cs="Arial"/>
          <w:b/>
          <w:color w:val="000000"/>
        </w:rPr>
      </w:pPr>
      <w:r w:rsidRPr="00A172E6">
        <w:rPr>
          <w:rFonts w:ascii="Palatino Linotype" w:hAnsi="Palatino Linotype" w:cs="Arial"/>
          <w:b/>
          <w:color w:val="000000"/>
        </w:rPr>
        <w:t>Použití poddodavatelů</w:t>
      </w:r>
    </w:p>
    <w:p w14:paraId="3FDE2FC3" w14:textId="77777777" w:rsidR="00F93466" w:rsidRPr="00036AB6" w:rsidRDefault="00036AB6" w:rsidP="008C7372">
      <w:pPr>
        <w:numPr>
          <w:ilvl w:val="0"/>
          <w:numId w:val="17"/>
        </w:numPr>
        <w:spacing w:after="200" w:line="276" w:lineRule="auto"/>
        <w:ind w:left="357" w:hanging="357"/>
        <w:rPr>
          <w:rFonts w:ascii="Palatino Linotype" w:hAnsi="Palatino Linotype" w:cs="Arial"/>
          <w:color w:val="000000"/>
          <w:sz w:val="20"/>
          <w:szCs w:val="20"/>
        </w:rPr>
      </w:pPr>
      <w:r w:rsidRPr="00036AB6">
        <w:rPr>
          <w:rFonts w:ascii="Palatino Linotype" w:hAnsi="Palatino Linotype" w:cs="Arial"/>
          <w:color w:val="000000"/>
          <w:sz w:val="20"/>
          <w:szCs w:val="20"/>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9DB34AA" w14:textId="77777777" w:rsidR="00F93466" w:rsidRPr="00A172E6" w:rsidRDefault="00F93466" w:rsidP="00F93466">
      <w:pPr>
        <w:pStyle w:val="Zkladntext"/>
        <w:spacing w:before="240" w:after="240"/>
        <w:jc w:val="both"/>
        <w:rPr>
          <w:rFonts w:ascii="Palatino Linotype" w:hAnsi="Palatino Linotype" w:cs="Arial"/>
          <w:b/>
          <w:color w:val="000000"/>
        </w:rPr>
      </w:pPr>
      <w:r w:rsidRPr="00A172E6">
        <w:rPr>
          <w:rFonts w:ascii="Palatino Linotype" w:hAnsi="Palatino Linotype" w:cs="Arial"/>
          <w:b/>
          <w:color w:val="000000"/>
        </w:rPr>
        <w:t>Součinnost s ostatními dodavateli</w:t>
      </w:r>
    </w:p>
    <w:p w14:paraId="31DF3C7D" w14:textId="78BAB4B8" w:rsidR="00544A58" w:rsidRPr="00544A58" w:rsidRDefault="00891CFF" w:rsidP="00544A58">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lastRenderedPageBreak/>
        <w:t>Prodávající</w:t>
      </w:r>
      <w:r w:rsidR="00F93466" w:rsidRPr="00A172E6">
        <w:rPr>
          <w:rFonts w:ascii="Palatino Linotype" w:hAnsi="Palatino Linotype" w:cs="Arial"/>
          <w:color w:val="000000"/>
        </w:rPr>
        <w:t xml:space="preserve"> je povinen poskytnout maximální možnou součinnost všem dalším dodavatelům </w:t>
      </w:r>
      <w:r w:rsidRPr="00A172E6">
        <w:rPr>
          <w:rFonts w:ascii="Palatino Linotype" w:hAnsi="Palatino Linotype" w:cs="Arial"/>
          <w:color w:val="000000"/>
        </w:rPr>
        <w:t>kupujícího</w:t>
      </w:r>
      <w:r w:rsidR="00F93466" w:rsidRPr="00A172E6">
        <w:rPr>
          <w:rFonts w:ascii="Palatino Linotype" w:hAnsi="Palatino Linotype" w:cs="Arial"/>
          <w:color w:val="000000"/>
        </w:rPr>
        <w:t>, jejichž plnění je součástí realizace projektu.</w:t>
      </w:r>
    </w:p>
    <w:p w14:paraId="478B52A0" w14:textId="77777777" w:rsidR="00F93466" w:rsidRPr="00A172E6" w:rsidRDefault="00F93466" w:rsidP="008C7372">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Neodůvodněné či svévolné neposkytnutí součinnosti je podstatným porušením smluvních povinností.</w:t>
      </w:r>
    </w:p>
    <w:p w14:paraId="46ED90A0" w14:textId="77777777" w:rsidR="002C349D" w:rsidRPr="00A172E6" w:rsidRDefault="002C349D" w:rsidP="002C349D">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5</w:t>
      </w:r>
    </w:p>
    <w:p w14:paraId="22D2356D" w14:textId="77777777" w:rsidR="002C349D" w:rsidRPr="00A172E6" w:rsidRDefault="004B314E" w:rsidP="002C349D">
      <w:pPr>
        <w:pStyle w:val="Nadpis1"/>
        <w:spacing w:after="240"/>
        <w:rPr>
          <w:rFonts w:ascii="Palatino Linotype" w:hAnsi="Palatino Linotype" w:cs="Arial"/>
          <w:color w:val="000000"/>
        </w:rPr>
      </w:pPr>
      <w:r>
        <w:rPr>
          <w:rFonts w:ascii="Palatino Linotype" w:hAnsi="Palatino Linotype" w:cs="Arial"/>
          <w:color w:val="000000"/>
        </w:rPr>
        <w:t>Zvláštní</w:t>
      </w:r>
      <w:r w:rsidRPr="00A172E6">
        <w:rPr>
          <w:rFonts w:ascii="Palatino Linotype" w:hAnsi="Palatino Linotype" w:cs="Arial"/>
          <w:color w:val="000000"/>
        </w:rPr>
        <w:t xml:space="preserve"> </w:t>
      </w:r>
      <w:r w:rsidR="002C349D" w:rsidRPr="00A172E6">
        <w:rPr>
          <w:rFonts w:ascii="Palatino Linotype" w:hAnsi="Palatino Linotype" w:cs="Arial"/>
          <w:color w:val="000000"/>
        </w:rPr>
        <w:t>ustanovení</w:t>
      </w:r>
    </w:p>
    <w:p w14:paraId="75584E44"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5C1F40">
        <w:rPr>
          <w:rFonts w:ascii="Palatino Linotype" w:hAnsi="Palatino Linotype" w:cs="Arial"/>
          <w:color w:val="000000"/>
          <w:sz w:val="20"/>
          <w:szCs w:val="20"/>
        </w:rPr>
        <w:t xml:space="preserve">Není-li výše v této smlouvě sjednáno jinak, tuto smlouvu lze měnit nebo zrušit pouze písemnou dohodou (dodatkem) smluvních stran, avšak vždy za podmínek stanovených ZZVZ, zejména ustanovením § 222. </w:t>
      </w:r>
      <w:r w:rsidRPr="005C1F40">
        <w:rPr>
          <w:rFonts w:ascii="Palatino Linotype" w:hAnsi="Palatino Linotype" w:cs="Arial"/>
          <w:sz w:val="20"/>
          <w:szCs w:val="20"/>
        </w:rPr>
        <w:t xml:space="preserve">Změna smlouvy jinou formou než písemnou formou se nepřipouští, a to s výjimkou změny pověřené osoby z této smlouvy. Změnu pověřených osob ze smlouvy je příslušná smluvní strana oprávněna provést jejich prokazatelným sdělením druhé smluvní straně. </w:t>
      </w:r>
    </w:p>
    <w:p w14:paraId="57BF8555"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color w:val="000000"/>
          <w:sz w:val="20"/>
          <w:szCs w:val="20"/>
        </w:rPr>
        <w:t xml:space="preserve">Pokud není sjednáno ve smlouvě něco jiného, řídí se práva a povinnosti smluvních stran českým právním řádem, zejména </w:t>
      </w:r>
      <w:r w:rsidRPr="00675F37">
        <w:rPr>
          <w:rFonts w:ascii="Palatino Linotype" w:hAnsi="Palatino Linotype" w:cs="Arial"/>
          <w:sz w:val="20"/>
          <w:szCs w:val="20"/>
        </w:rPr>
        <w:t xml:space="preserve">zákonem č. 89/2012 Sb., občanským </w:t>
      </w:r>
      <w:r w:rsidRPr="00675F37">
        <w:rPr>
          <w:rFonts w:ascii="Palatino Linotype" w:hAnsi="Palatino Linotype" w:cs="Arial"/>
          <w:color w:val="000000"/>
          <w:sz w:val="20"/>
          <w:szCs w:val="20"/>
        </w:rPr>
        <w:t>zákoníkem</w:t>
      </w:r>
      <w:r w:rsidR="006960B3">
        <w:rPr>
          <w:rFonts w:ascii="Palatino Linotype" w:hAnsi="Palatino Linotype" w:cs="Arial"/>
          <w:color w:val="000000"/>
          <w:sz w:val="20"/>
          <w:szCs w:val="20"/>
        </w:rPr>
        <w:t>, v účinném znění</w:t>
      </w:r>
      <w:r w:rsidRPr="00675F37">
        <w:rPr>
          <w:rFonts w:ascii="Palatino Linotype" w:hAnsi="Palatino Linotype" w:cs="Arial"/>
          <w:color w:val="000000"/>
          <w:sz w:val="20"/>
          <w:szCs w:val="20"/>
        </w:rPr>
        <w:t xml:space="preserve">. Smluvní strany výslovně sjednávají, že vylučují jakékoliv použití a aplikaci </w:t>
      </w:r>
      <w:r w:rsidRPr="00675F37">
        <w:rPr>
          <w:rFonts w:ascii="Palatino Linotype" w:hAnsi="Palatino Linotype" w:cs="Arial"/>
          <w:sz w:val="20"/>
          <w:szCs w:val="20"/>
        </w:rPr>
        <w:t>Úmluvy OSN o smlouvách o mezinárodní koupi zboží, pokud by se jinak vzhledem k charakteru smluvních stran aplikovala.</w:t>
      </w:r>
      <w:r w:rsidRPr="00675F37">
        <w:rPr>
          <w:rFonts w:ascii="Palatino Linotype" w:hAnsi="Palatino Linotype" w:cs="Arial"/>
          <w:color w:val="000000"/>
          <w:sz w:val="20"/>
          <w:szCs w:val="20"/>
        </w:rPr>
        <w:t xml:space="preserve"> </w:t>
      </w:r>
    </w:p>
    <w:p w14:paraId="696AE6D1"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4525D111"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 </w:t>
      </w:r>
    </w:p>
    <w:p w14:paraId="56D25DA7"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bCs/>
          <w:sz w:val="20"/>
          <w:szCs w:val="20"/>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r w:rsidRPr="00675F37">
        <w:rPr>
          <w:rFonts w:ascii="Palatino Linotype" w:hAnsi="Palatino Linotype" w:cs="Arial"/>
          <w:sz w:val="20"/>
          <w:szCs w:val="20"/>
        </w:rPr>
        <w:t xml:space="preserve"> </w:t>
      </w:r>
    </w:p>
    <w:p w14:paraId="5F5FBFC2"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 </w:t>
      </w:r>
    </w:p>
    <w:p w14:paraId="774C6B7C"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Doručení úkonů podle této smlouvy proběhne elektronicky, osobně oproti podpisu případně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 </w:t>
      </w:r>
    </w:p>
    <w:p w14:paraId="49C47779" w14:textId="77777777" w:rsidR="00460265" w:rsidRPr="00460265" w:rsidRDefault="004B314E" w:rsidP="00460265">
      <w:pPr>
        <w:pStyle w:val="Zkladntext"/>
        <w:numPr>
          <w:ilvl w:val="0"/>
          <w:numId w:val="18"/>
        </w:numPr>
        <w:spacing w:before="120" w:line="276" w:lineRule="auto"/>
        <w:jc w:val="both"/>
        <w:rPr>
          <w:rFonts w:ascii="Palatino Linotype" w:hAnsi="Palatino Linotype" w:cs="Arial"/>
        </w:rPr>
      </w:pPr>
      <w:r w:rsidRPr="00675F37">
        <w:rPr>
          <w:rFonts w:ascii="Palatino Linotype" w:hAnsi="Palatino Linotype" w:cs="Arial"/>
        </w:rPr>
        <w:lastRenderedPageBreak/>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60265">
        <w:rPr>
          <w:rFonts w:ascii="Palatino Linotype" w:hAnsi="Palatino Linotype" w:cs="Arial"/>
        </w:rPr>
        <w:t>šechny spory vznikající z této smlouvy a v souvislosti s ní budou rozhodovány s konečnou platností u obecných soudů České republiky dle sídla kupujícího v době zahájení soudního řízení.</w:t>
      </w:r>
      <w:r w:rsidRPr="00675F37">
        <w:rPr>
          <w:rFonts w:ascii="Palatino Linotype" w:hAnsi="Palatino Linotype" w:cs="Arial"/>
        </w:rPr>
        <w:t xml:space="preserve"> </w:t>
      </w:r>
    </w:p>
    <w:p w14:paraId="11282784" w14:textId="77777777" w:rsidR="008C7372" w:rsidRPr="00A172E6" w:rsidRDefault="008C7372" w:rsidP="00460265">
      <w:pPr>
        <w:pStyle w:val="Zkladntext"/>
        <w:numPr>
          <w:ilvl w:val="0"/>
          <w:numId w:val="18"/>
        </w:numPr>
        <w:spacing w:before="120" w:line="276" w:lineRule="auto"/>
        <w:jc w:val="both"/>
        <w:rPr>
          <w:rFonts w:ascii="Palatino Linotype" w:hAnsi="Palatino Linotype" w:cs="Arial"/>
          <w:color w:val="000000"/>
        </w:rPr>
      </w:pPr>
      <w:r w:rsidRPr="0073138C">
        <w:rPr>
          <w:rFonts w:ascii="Palatino Linotype" w:hAnsi="Palatino Linotype" w:cs="Arial"/>
        </w:rPr>
        <w:t>Smluvní strany berou na vědomí, že tato smlouva bude v souladu s platnou právní úpravou uveřejněna v registru smluv vedeným Ministerstvem vnitra, když smluvní strany se zveřejněním této smlouvy v registru smluv výslovně souhlasí. Smluvní strany prohlašují, že tato smlouva neobsahuje obchodní tajemství a nedopadají na ni ani jiné výjimky, pro které by tato smlouva, či její část, nemohly být v registru smluv uveřejněny. Uveřejnění této smlouvy v registru smluv se zavazuje zajistit kupující, když tuto smlouvu se zavazuje uveřejnit bez zbytečného odkladu po jejím podpisu.</w:t>
      </w:r>
    </w:p>
    <w:p w14:paraId="4C809C2A" w14:textId="77777777" w:rsidR="00460265" w:rsidRPr="00A25A6D" w:rsidRDefault="00460265" w:rsidP="00460265">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color w:val="000000"/>
          <w:sz w:val="20"/>
          <w:szCs w:val="20"/>
        </w:rPr>
        <w:t xml:space="preserve">Tato smlouva je vyhotovena v 5 stejnopisech, z nichž kupující obdrží čtyři a prodávající jeden stejnopis. </w:t>
      </w:r>
    </w:p>
    <w:p w14:paraId="7CF3CD59" w14:textId="77777777" w:rsidR="002C349D" w:rsidRPr="00A172E6" w:rsidRDefault="008C7372" w:rsidP="00460265">
      <w:pPr>
        <w:pStyle w:val="Zkladntext"/>
        <w:numPr>
          <w:ilvl w:val="0"/>
          <w:numId w:val="18"/>
        </w:numPr>
        <w:spacing w:before="120" w:line="276" w:lineRule="auto"/>
        <w:jc w:val="both"/>
        <w:rPr>
          <w:rFonts w:ascii="Palatino Linotype" w:hAnsi="Palatino Linotype" w:cs="Arial"/>
          <w:color w:val="000000"/>
        </w:rPr>
      </w:pPr>
      <w:r>
        <w:rPr>
          <w:rFonts w:ascii="Palatino Linotype" w:hAnsi="Palatino Linotype" w:cs="Arial"/>
          <w:color w:val="000000"/>
        </w:rPr>
        <w:t>Tato</w:t>
      </w:r>
      <w:r w:rsidRPr="0073138C">
        <w:rPr>
          <w:rFonts w:ascii="Palatino Linotype" w:hAnsi="Palatino Linotype" w:cs="Arial"/>
        </w:rPr>
        <w:t xml:space="preserve"> smlouva nabývá platnosti dnem jejího podpisu oběma smluvními stranami a účinnosti dnem jejího zveřejnění v registru smluv</w:t>
      </w:r>
      <w:r w:rsidRPr="00A172E6" w:rsidDel="008C7372">
        <w:rPr>
          <w:rFonts w:ascii="Palatino Linotype" w:hAnsi="Palatino Linotype" w:cs="Arial"/>
          <w:color w:val="000000"/>
        </w:rPr>
        <w:t xml:space="preserve"> </w:t>
      </w:r>
      <w:r w:rsidR="002C349D" w:rsidRPr="00A172E6">
        <w:rPr>
          <w:rFonts w:ascii="Palatino Linotype" w:hAnsi="Palatino Linotype" w:cs="Arial"/>
          <w:color w:val="000000"/>
        </w:rPr>
        <w:t>.</w:t>
      </w:r>
    </w:p>
    <w:p w14:paraId="3019C439" w14:textId="77777777" w:rsidR="00460265" w:rsidRDefault="00460265" w:rsidP="00460265">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Strany potvrzují, že se seznámil</w:t>
      </w:r>
      <w:r w:rsidR="006960B3">
        <w:rPr>
          <w:rFonts w:ascii="Palatino Linotype" w:hAnsi="Palatino Linotype" w:cs="Arial"/>
          <w:sz w:val="20"/>
          <w:szCs w:val="20"/>
        </w:rPr>
        <w:t>y</w:t>
      </w:r>
      <w:r w:rsidRPr="00675F37">
        <w:rPr>
          <w:rFonts w:ascii="Palatino Linotype" w:hAnsi="Palatino Linotype" w:cs="Arial"/>
          <w:sz w:val="20"/>
          <w:szCs w:val="20"/>
        </w:rPr>
        <w:t xml:space="preserve"> s obsahem této smlouvy, nemají k ní připomínek a tuto uzavírají svobodně, vážně, vědomi si všech jejích důsledků.</w:t>
      </w:r>
      <w:r w:rsidRPr="00675F37">
        <w:rPr>
          <w:rFonts w:ascii="Palatino Linotype" w:hAnsi="Palatino Linotype" w:cs="Arial"/>
          <w:b/>
          <w:sz w:val="20"/>
          <w:szCs w:val="20"/>
        </w:rPr>
        <w:t xml:space="preserve"> </w:t>
      </w:r>
      <w:r w:rsidRPr="00675F37">
        <w:rPr>
          <w:rFonts w:ascii="Palatino Linotype" w:hAnsi="Palatino Linotype" w:cs="Arial"/>
          <w:sz w:val="20"/>
          <w:szCs w:val="20"/>
        </w:rPr>
        <w:t xml:space="preserve">Zástupci stran výslovně prohlašují, že tuto smlouvu podepsali jako osoby oprávněné za strany jednat a tyto zavazovat. </w:t>
      </w:r>
    </w:p>
    <w:p w14:paraId="3BE74561" w14:textId="77777777" w:rsidR="007455D1" w:rsidRPr="00A172E6" w:rsidRDefault="007455D1" w:rsidP="00460265">
      <w:pPr>
        <w:pStyle w:val="Zkladntext"/>
        <w:numPr>
          <w:ilvl w:val="0"/>
          <w:numId w:val="18"/>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Uzavření této smlouvy bylo schváleno Radou Královéhradeckého kraje usnesením č. </w:t>
      </w:r>
      <w:r w:rsidRPr="00A172E6">
        <w:rPr>
          <w:rFonts w:ascii="Palatino Linotype" w:hAnsi="Palatino Linotype" w:cs="Arial"/>
          <w:color w:val="000000"/>
          <w:highlight w:val="cyan"/>
        </w:rPr>
        <w:t>………</w:t>
      </w:r>
      <w:r w:rsidRPr="00A172E6">
        <w:rPr>
          <w:rFonts w:ascii="Palatino Linotype" w:hAnsi="Palatino Linotype" w:cs="Arial"/>
          <w:color w:val="000000"/>
        </w:rPr>
        <w:t xml:space="preserve"> ze dne </w:t>
      </w:r>
      <w:r w:rsidRPr="00A172E6">
        <w:rPr>
          <w:rFonts w:ascii="Palatino Linotype" w:hAnsi="Palatino Linotype" w:cs="Arial"/>
          <w:color w:val="000000"/>
          <w:highlight w:val="cyan"/>
        </w:rPr>
        <w:t>………</w:t>
      </w:r>
      <w:r w:rsidRPr="00A172E6">
        <w:rPr>
          <w:rFonts w:ascii="Palatino Linotype" w:hAnsi="Palatino Linotype" w:cs="Arial"/>
          <w:color w:val="000000"/>
        </w:rPr>
        <w:t>.</w:t>
      </w:r>
    </w:p>
    <w:p w14:paraId="325D5B34" w14:textId="77777777" w:rsidR="007455D1" w:rsidRPr="00A172E6" w:rsidRDefault="007455D1" w:rsidP="007455D1">
      <w:pPr>
        <w:spacing w:before="600" w:after="360"/>
        <w:ind w:right="476"/>
        <w:rPr>
          <w:rFonts w:ascii="Palatino Linotype" w:hAnsi="Palatino Linotype" w:cs="Arial"/>
          <w:color w:val="000000"/>
          <w:sz w:val="20"/>
          <w:szCs w:val="20"/>
          <w:lang w:val="en-US"/>
        </w:rPr>
      </w:pPr>
      <w:r w:rsidRPr="00A172E6">
        <w:rPr>
          <w:rFonts w:ascii="Palatino Linotype" w:hAnsi="Palatino Linotype" w:cs="Arial"/>
          <w:color w:val="000000"/>
          <w:sz w:val="20"/>
          <w:szCs w:val="20"/>
        </w:rPr>
        <w:t xml:space="preserve">Za </w:t>
      </w:r>
      <w:r w:rsidR="00DA74C1" w:rsidRPr="00A172E6">
        <w:rPr>
          <w:rFonts w:ascii="Palatino Linotype" w:hAnsi="Palatino Linotype" w:cs="Arial"/>
          <w:color w:val="000000"/>
          <w:sz w:val="20"/>
          <w:szCs w:val="20"/>
        </w:rPr>
        <w:t>kupujícího</w:t>
      </w:r>
      <w:r w:rsidRPr="00A172E6">
        <w:rPr>
          <w:rFonts w:ascii="Palatino Linotype" w:hAnsi="Palatino Linotype" w:cs="Arial"/>
          <w:color w:val="000000"/>
          <w:sz w:val="20"/>
          <w:szCs w:val="20"/>
        </w:rPr>
        <w:t xml:space="preserve"> v Hradci Králové dne ………</w:t>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t xml:space="preserve">Za </w:t>
      </w:r>
      <w:r w:rsidR="00DA74C1" w:rsidRPr="00A172E6">
        <w:rPr>
          <w:rFonts w:ascii="Palatino Linotype" w:hAnsi="Palatino Linotype" w:cs="Arial"/>
          <w:color w:val="000000"/>
          <w:sz w:val="20"/>
          <w:szCs w:val="20"/>
        </w:rPr>
        <w:t>prodávajícího</w:t>
      </w:r>
      <w:r w:rsidRPr="00A172E6">
        <w:rPr>
          <w:rFonts w:ascii="Palatino Linotype" w:hAnsi="Palatino Linotype" w:cs="Arial"/>
          <w:color w:val="000000"/>
          <w:sz w:val="20"/>
          <w:szCs w:val="20"/>
        </w:rPr>
        <w:t xml:space="preserve"> </w:t>
      </w:r>
      <w:r w:rsidR="00460265">
        <w:rPr>
          <w:rFonts w:ascii="Palatino Linotype" w:hAnsi="Palatino Linotype" w:cs="Arial"/>
          <w:color w:val="000000"/>
          <w:sz w:val="20"/>
          <w:szCs w:val="20"/>
        </w:rPr>
        <w:t xml:space="preserve">v </w:t>
      </w:r>
      <w:r w:rsidRPr="00A172E6">
        <w:rPr>
          <w:rFonts w:ascii="Palatino Linotype" w:hAnsi="Palatino Linotype" w:cs="Arial"/>
          <w:color w:val="000000"/>
          <w:sz w:val="20"/>
          <w:szCs w:val="20"/>
          <w:highlight w:val="yellow"/>
        </w:rPr>
        <w:t>[doplní dodavatel]</w:t>
      </w:r>
      <w:r w:rsidRPr="00A172E6">
        <w:rPr>
          <w:rFonts w:ascii="Palatino Linotype" w:hAnsi="Palatino Linotype" w:cs="Arial"/>
          <w:color w:val="000000"/>
          <w:sz w:val="20"/>
          <w:szCs w:val="20"/>
        </w:rPr>
        <w:t xml:space="preserve"> </w:t>
      </w:r>
    </w:p>
    <w:p w14:paraId="42809FE0" w14:textId="77777777" w:rsidR="007455D1" w:rsidRPr="00A172E6" w:rsidRDefault="007455D1" w:rsidP="007455D1">
      <w:pPr>
        <w:spacing w:before="960"/>
        <w:ind w:right="476"/>
        <w:rPr>
          <w:rFonts w:ascii="Palatino Linotype" w:hAnsi="Palatino Linotype" w:cs="Arial"/>
          <w:color w:val="000000"/>
          <w:sz w:val="20"/>
          <w:szCs w:val="20"/>
        </w:rPr>
      </w:pPr>
      <w:r w:rsidRPr="00A172E6">
        <w:rPr>
          <w:rFonts w:ascii="Palatino Linotype" w:hAnsi="Palatino Linotype" w:cs="Arial"/>
          <w:color w:val="000000"/>
          <w:sz w:val="20"/>
          <w:szCs w:val="20"/>
        </w:rPr>
        <w:t>……………………………………</w:t>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b/>
          <w:color w:val="000000"/>
          <w:sz w:val="20"/>
          <w:szCs w:val="20"/>
        </w:rPr>
        <w:tab/>
      </w:r>
      <w:r w:rsidRPr="00A172E6">
        <w:rPr>
          <w:rFonts w:ascii="Palatino Linotype" w:hAnsi="Palatino Linotype" w:cs="Arial"/>
          <w:b/>
          <w:color w:val="000000"/>
          <w:sz w:val="20"/>
          <w:szCs w:val="20"/>
        </w:rPr>
        <w:tab/>
      </w:r>
      <w:r w:rsidRPr="00A172E6">
        <w:rPr>
          <w:rFonts w:ascii="Palatino Linotype" w:hAnsi="Palatino Linotype" w:cs="Arial"/>
          <w:color w:val="000000"/>
          <w:sz w:val="20"/>
          <w:szCs w:val="20"/>
        </w:rPr>
        <w:t>……………………………………</w:t>
      </w:r>
    </w:p>
    <w:p w14:paraId="5B8220E0" w14:textId="77777777" w:rsidR="007455D1" w:rsidRPr="00A172E6" w:rsidRDefault="007455D1" w:rsidP="007455D1">
      <w:pPr>
        <w:ind w:right="475"/>
        <w:rPr>
          <w:rFonts w:ascii="Palatino Linotype" w:hAnsi="Palatino Linotype" w:cs="Arial"/>
          <w:color w:val="000000"/>
          <w:sz w:val="20"/>
          <w:szCs w:val="20"/>
        </w:rPr>
      </w:pP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t xml:space="preserve"> </w:t>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p>
    <w:p w14:paraId="2A341CAD" w14:textId="77777777" w:rsidR="007455D1" w:rsidRPr="00A172E6" w:rsidRDefault="00104981" w:rsidP="00DA74C1">
      <w:pPr>
        <w:spacing w:line="276" w:lineRule="auto"/>
        <w:jc w:val="left"/>
        <w:rPr>
          <w:rFonts w:ascii="Palatino Linotype" w:hAnsi="Palatino Linotype" w:cs="Arial"/>
          <w:sz w:val="20"/>
          <w:szCs w:val="20"/>
          <w:highlight w:val="yellow"/>
        </w:rPr>
      </w:pPr>
      <w:r w:rsidRPr="00A172E6">
        <w:rPr>
          <w:rFonts w:ascii="Palatino Linotype" w:hAnsi="Palatino Linotype" w:cs="Arial"/>
          <w:sz w:val="20"/>
          <w:szCs w:val="20"/>
        </w:rPr>
        <w:t>PhDr. Jiří Štěpán, Ph.D.</w:t>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highlight w:val="yellow"/>
        </w:rPr>
        <w:t>[jméno a příjmení – doplní dodavatel]</w:t>
      </w:r>
    </w:p>
    <w:p w14:paraId="2C3CD085" w14:textId="77777777" w:rsidR="007455D1" w:rsidRPr="00A172E6" w:rsidRDefault="00104981" w:rsidP="00DA74C1">
      <w:pPr>
        <w:spacing w:line="276" w:lineRule="auto"/>
        <w:jc w:val="left"/>
        <w:rPr>
          <w:rFonts w:ascii="Palatino Linotype" w:hAnsi="Palatino Linotype" w:cs="Arial"/>
          <w:sz w:val="20"/>
          <w:szCs w:val="20"/>
          <w:highlight w:val="yellow"/>
        </w:rPr>
      </w:pPr>
      <w:r w:rsidRPr="00A172E6">
        <w:rPr>
          <w:rFonts w:ascii="Palatino Linotype" w:hAnsi="Palatino Linotype" w:cs="Arial"/>
          <w:sz w:val="20"/>
          <w:szCs w:val="20"/>
        </w:rPr>
        <w:t xml:space="preserve">hejtman </w:t>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86B2E" w:rsidRPr="00A172E6">
        <w:rPr>
          <w:rFonts w:ascii="Palatino Linotype" w:hAnsi="Palatino Linotype" w:cs="Arial"/>
          <w:sz w:val="20"/>
          <w:szCs w:val="20"/>
        </w:rPr>
        <w:tab/>
      </w:r>
      <w:r w:rsidR="007455D1" w:rsidRPr="00A172E6">
        <w:rPr>
          <w:rFonts w:ascii="Palatino Linotype" w:hAnsi="Palatino Linotype" w:cs="Arial"/>
          <w:sz w:val="20"/>
          <w:szCs w:val="20"/>
          <w:highlight w:val="yellow"/>
        </w:rPr>
        <w:t>[funkce – doplní dodavatel]</w:t>
      </w:r>
    </w:p>
    <w:p w14:paraId="34185695" w14:textId="77777777" w:rsidR="002C349D" w:rsidRPr="00A172E6" w:rsidRDefault="002C349D" w:rsidP="002C349D">
      <w:pPr>
        <w:pStyle w:val="Zkladntext"/>
        <w:spacing w:before="120" w:line="276" w:lineRule="auto"/>
        <w:jc w:val="both"/>
        <w:rPr>
          <w:rFonts w:ascii="Palatino Linotype" w:hAnsi="Palatino Linotype" w:cs="Arial"/>
          <w:color w:val="000000"/>
        </w:rPr>
      </w:pPr>
    </w:p>
    <w:sectPr w:rsidR="002C349D" w:rsidRPr="00A172E6" w:rsidSect="00B077EE">
      <w:headerReference w:type="default" r:id="rId11"/>
      <w:footerReference w:type="even" r:id="rId12"/>
      <w:footerReference w:type="default" r:id="rId13"/>
      <w:pgSz w:w="11907" w:h="16840" w:code="9"/>
      <w:pgMar w:top="1438" w:right="1418" w:bottom="1418" w:left="1418" w:header="709" w:footer="709"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6549D4" w14:textId="77777777" w:rsidR="00C85615" w:rsidRDefault="00C85615">
      <w:r>
        <w:separator/>
      </w:r>
    </w:p>
  </w:endnote>
  <w:endnote w:type="continuationSeparator" w:id="0">
    <w:p w14:paraId="0B4BFEE8" w14:textId="77777777" w:rsidR="00C85615" w:rsidRDefault="00C8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31F64" w14:textId="77777777" w:rsidR="001444A4" w:rsidRDefault="001444A4">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EC814E5" w14:textId="77777777" w:rsidR="001444A4" w:rsidRDefault="001444A4">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C7AF2" w14:textId="77777777" w:rsidR="001444A4" w:rsidRDefault="001444A4" w:rsidP="00D60176">
    <w:pPr>
      <w:pStyle w:val="Zpat"/>
      <w:ind w:right="360"/>
      <w:rPr>
        <w:rStyle w:val="slostrnky"/>
        <w:rFonts w:ascii="Arial" w:hAnsi="Arial" w:cs="Arial"/>
        <w:sz w:val="18"/>
      </w:rPr>
    </w:pPr>
  </w:p>
  <w:p w14:paraId="5A3555C0" w14:textId="77777777" w:rsidR="001444A4" w:rsidRPr="007E79C1" w:rsidRDefault="001444A4"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644456">
      <w:rPr>
        <w:rStyle w:val="slostrnky"/>
        <w:rFonts w:ascii="Arial" w:hAnsi="Arial" w:cs="Arial"/>
        <w:noProof/>
        <w:sz w:val="16"/>
      </w:rPr>
      <w:t>16</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644456">
      <w:rPr>
        <w:rStyle w:val="slostrnky"/>
        <w:rFonts w:ascii="Arial" w:hAnsi="Arial" w:cs="Arial"/>
        <w:noProof/>
        <w:sz w:val="16"/>
      </w:rPr>
      <w:t>16</w:t>
    </w:r>
    <w:r w:rsidRPr="007E79C1">
      <w:rPr>
        <w:rStyle w:val="slostrnky"/>
        <w:rFonts w:ascii="Arial" w:hAnsi="Arial" w:cs="Arial"/>
        <w:sz w:val="16"/>
      </w:rPr>
      <w:fldChar w:fldCharType="end"/>
    </w:r>
    <w:r w:rsidRPr="007E79C1">
      <w:rPr>
        <w:rStyle w:val="slostrnky"/>
        <w:rFonts w:ascii="Arial" w:hAnsi="Arial" w:cs="Arial"/>
        <w:sz w:val="16"/>
      </w:rPr>
      <w:t>)</w:t>
    </w:r>
  </w:p>
  <w:p w14:paraId="4B279DA9" w14:textId="77777777" w:rsidR="001444A4" w:rsidRDefault="001444A4">
    <w:pPr>
      <w:pStyle w:val="Zpat"/>
      <w:ind w:right="360"/>
      <w:jc w:val="center"/>
      <w:rPr>
        <w:rStyle w:val="slostrnky"/>
        <w:rFonts w:ascii="Arial" w:hAnsi="Arial" w:cs="Arial"/>
        <w:sz w:val="18"/>
      </w:rPr>
    </w:pPr>
  </w:p>
  <w:p w14:paraId="49D84059" w14:textId="77777777" w:rsidR="001444A4" w:rsidRPr="000F74B1" w:rsidRDefault="001444A4">
    <w:pPr>
      <w:pStyle w:val="Zpat"/>
      <w:ind w:right="360"/>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94473" w14:textId="77777777" w:rsidR="00C85615" w:rsidRDefault="00C85615">
      <w:r>
        <w:separator/>
      </w:r>
    </w:p>
  </w:footnote>
  <w:footnote w:type="continuationSeparator" w:id="0">
    <w:p w14:paraId="612A79AA" w14:textId="77777777" w:rsidR="00C85615" w:rsidRDefault="00C85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F26B7" w14:textId="77777777" w:rsidR="001444A4" w:rsidRPr="00F57CB1" w:rsidRDefault="001444A4">
    <w:pPr>
      <w:pStyle w:val="Zhlav"/>
      <w:rPr>
        <w:rFonts w:ascii="Arial" w:hAnsi="Arial" w:cs="Arial"/>
        <w:sz w:val="16"/>
      </w:rPr>
    </w:pPr>
    <w:r w:rsidRPr="00F57CB1">
      <w:rPr>
        <w:rFonts w:ascii="Arial" w:hAnsi="Arial" w:cs="Arial"/>
        <w:sz w:val="16"/>
      </w:rPr>
      <w:t xml:space="preserve">Příloha č. </w:t>
    </w:r>
    <w:r w:rsidR="007C1AEC">
      <w:rPr>
        <w:rFonts w:ascii="Arial" w:hAnsi="Arial" w:cs="Arial"/>
        <w:sz w:val="16"/>
      </w:rPr>
      <w:t>2</w:t>
    </w:r>
    <w:r w:rsidRPr="00F57CB1">
      <w:rPr>
        <w:rFonts w:ascii="Arial" w:hAnsi="Arial" w:cs="Arial"/>
        <w:sz w:val="16"/>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7" w15:restartNumberingAfterBreak="0">
    <w:nsid w:val="07822522"/>
    <w:multiLevelType w:val="multilevel"/>
    <w:tmpl w:val="6734D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FE858BE"/>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5063BF2"/>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D02F6B"/>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3744DC"/>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4691560"/>
    <w:multiLevelType w:val="hybridMultilevel"/>
    <w:tmpl w:val="805CB82E"/>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7274BFF"/>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9235C04"/>
    <w:multiLevelType w:val="hybridMultilevel"/>
    <w:tmpl w:val="A1142518"/>
    <w:lvl w:ilvl="0" w:tplc="85324D12">
      <w:start w:val="1"/>
      <w:numFmt w:val="decimal"/>
      <w:lvlText w:val="6.%1."/>
      <w:lvlJc w:val="left"/>
      <w:pPr>
        <w:ind w:left="360" w:hanging="360"/>
      </w:pPr>
      <w:rPr>
        <w:rFonts w:ascii="Arial" w:hAnsi="Arial" w:cs="Arial" w:hint="default"/>
        <w:b w:val="0"/>
        <w:bCs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455D5651"/>
    <w:multiLevelType w:val="hybridMultilevel"/>
    <w:tmpl w:val="48CA01D0"/>
    <w:lvl w:ilvl="0" w:tplc="F5181A4E">
      <w:start w:val="1"/>
      <w:numFmt w:val="decimal"/>
      <w:lvlText w:val="%1."/>
      <w:lvlJc w:val="left"/>
      <w:pPr>
        <w:ind w:left="360" w:hanging="360"/>
      </w:pPr>
      <w:rPr>
        <w:i w:val="0"/>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A881953"/>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FD97A3D"/>
    <w:multiLevelType w:val="multilevel"/>
    <w:tmpl w:val="511C0A46"/>
    <w:lvl w:ilvl="0">
      <w:start w:val="1"/>
      <w:numFmt w:val="decimal"/>
      <w:lvlText w:val="%1."/>
      <w:lvlJc w:val="left"/>
      <w:pPr>
        <w:ind w:left="360" w:hanging="360"/>
      </w:pPr>
      <w:rPr>
        <w:i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15:restartNumberingAfterBreak="0">
    <w:nsid w:val="504109E0"/>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58CB2BBA"/>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9303DEC"/>
    <w:multiLevelType w:val="hybridMultilevel"/>
    <w:tmpl w:val="B2BE99B8"/>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7" w15:restartNumberingAfterBreak="0">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EB10177"/>
    <w:multiLevelType w:val="hybridMultilevel"/>
    <w:tmpl w:val="9D24114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1B3721"/>
    <w:multiLevelType w:val="hybridMultilevel"/>
    <w:tmpl w:val="A13ACE26"/>
    <w:lvl w:ilvl="0" w:tplc="A6C69EC0">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0" w15:restartNumberingAfterBreak="0">
    <w:nsid w:val="645D09CE"/>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EAF773E"/>
    <w:multiLevelType w:val="multilevel"/>
    <w:tmpl w:val="A8625EA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11C0A85"/>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7520204C"/>
    <w:multiLevelType w:val="hybridMultilevel"/>
    <w:tmpl w:val="657C9B68"/>
    <w:lvl w:ilvl="0" w:tplc="04050017">
      <w:start w:val="1"/>
      <w:numFmt w:val="lowerLetter"/>
      <w:lvlText w:val="%1)"/>
      <w:lvlJc w:val="left"/>
      <w:pPr>
        <w:ind w:left="717" w:hanging="360"/>
      </w:pPr>
      <w:rPr>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4"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7C9E7BB1"/>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CD602BA"/>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4"/>
  </w:num>
  <w:num w:numId="2">
    <w:abstractNumId w:val="19"/>
  </w:num>
  <w:num w:numId="3">
    <w:abstractNumId w:val="24"/>
  </w:num>
  <w:num w:numId="4">
    <w:abstractNumId w:val="6"/>
  </w:num>
  <w:num w:numId="5">
    <w:abstractNumId w:val="18"/>
  </w:num>
  <w:num w:numId="6">
    <w:abstractNumId w:val="11"/>
  </w:num>
  <w:num w:numId="7">
    <w:abstractNumId w:val="27"/>
  </w:num>
  <w:num w:numId="8">
    <w:abstractNumId w:val="12"/>
  </w:num>
  <w:num w:numId="9">
    <w:abstractNumId w:val="22"/>
  </w:num>
  <w:num w:numId="10">
    <w:abstractNumId w:val="21"/>
  </w:num>
  <w:num w:numId="11">
    <w:abstractNumId w:val="25"/>
  </w:num>
  <w:num w:numId="12">
    <w:abstractNumId w:val="23"/>
  </w:num>
  <w:num w:numId="13">
    <w:abstractNumId w:val="32"/>
  </w:num>
  <w:num w:numId="14">
    <w:abstractNumId w:val="26"/>
  </w:num>
  <w:num w:numId="15">
    <w:abstractNumId w:val="36"/>
  </w:num>
  <w:num w:numId="16">
    <w:abstractNumId w:val="9"/>
  </w:num>
  <w:num w:numId="17">
    <w:abstractNumId w:val="10"/>
  </w:num>
  <w:num w:numId="18">
    <w:abstractNumId w:val="35"/>
  </w:num>
  <w:num w:numId="19">
    <w:abstractNumId w:val="30"/>
  </w:num>
  <w:num w:numId="20">
    <w:abstractNumId w:val="33"/>
  </w:num>
  <w:num w:numId="21">
    <w:abstractNumId w:val="28"/>
  </w:num>
  <w:num w:numId="22">
    <w:abstractNumId w:val="31"/>
  </w:num>
  <w:num w:numId="23">
    <w:abstractNumId w:val="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4"/>
  </w:num>
  <w:num w:numId="39">
    <w:abstractNumId w:val="17"/>
  </w:num>
  <w:num w:numId="40">
    <w:abstractNumId w:val="29"/>
  </w:num>
  <w:num w:numId="41">
    <w:abstractNumId w:val="16"/>
  </w:num>
  <w:num w:numId="42">
    <w:abstractNumId w:val="8"/>
  </w:num>
  <w:num w:numId="43">
    <w:abstractNumId w:val="20"/>
  </w:num>
  <w:num w:numId="44">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438"/>
    <w:rsid w:val="00001074"/>
    <w:rsid w:val="00001444"/>
    <w:rsid w:val="0000180A"/>
    <w:rsid w:val="00002F99"/>
    <w:rsid w:val="00003828"/>
    <w:rsid w:val="00005204"/>
    <w:rsid w:val="0000760C"/>
    <w:rsid w:val="00012DED"/>
    <w:rsid w:val="0001389D"/>
    <w:rsid w:val="00013D82"/>
    <w:rsid w:val="00015AD1"/>
    <w:rsid w:val="000161DB"/>
    <w:rsid w:val="000163D1"/>
    <w:rsid w:val="00017ABC"/>
    <w:rsid w:val="00017DB6"/>
    <w:rsid w:val="00021800"/>
    <w:rsid w:val="0002365D"/>
    <w:rsid w:val="0002388E"/>
    <w:rsid w:val="000240F5"/>
    <w:rsid w:val="0002416D"/>
    <w:rsid w:val="00025106"/>
    <w:rsid w:val="00027ABF"/>
    <w:rsid w:val="00027F26"/>
    <w:rsid w:val="0003008D"/>
    <w:rsid w:val="00033AAE"/>
    <w:rsid w:val="00034223"/>
    <w:rsid w:val="00035A03"/>
    <w:rsid w:val="00036002"/>
    <w:rsid w:val="00036AB6"/>
    <w:rsid w:val="00037489"/>
    <w:rsid w:val="00040538"/>
    <w:rsid w:val="00040881"/>
    <w:rsid w:val="00041018"/>
    <w:rsid w:val="00041B97"/>
    <w:rsid w:val="00041DB6"/>
    <w:rsid w:val="00041E2D"/>
    <w:rsid w:val="00042127"/>
    <w:rsid w:val="000427F1"/>
    <w:rsid w:val="0004550B"/>
    <w:rsid w:val="00046DB2"/>
    <w:rsid w:val="00051035"/>
    <w:rsid w:val="00051421"/>
    <w:rsid w:val="00051F47"/>
    <w:rsid w:val="00052F7F"/>
    <w:rsid w:val="000546B2"/>
    <w:rsid w:val="00056AB0"/>
    <w:rsid w:val="00060963"/>
    <w:rsid w:val="000610E8"/>
    <w:rsid w:val="000626E7"/>
    <w:rsid w:val="0006292D"/>
    <w:rsid w:val="00062CC2"/>
    <w:rsid w:val="0006320D"/>
    <w:rsid w:val="0006380A"/>
    <w:rsid w:val="000655D1"/>
    <w:rsid w:val="0007236A"/>
    <w:rsid w:val="00072D04"/>
    <w:rsid w:val="00072D48"/>
    <w:rsid w:val="000737D8"/>
    <w:rsid w:val="00074F09"/>
    <w:rsid w:val="0007792C"/>
    <w:rsid w:val="00077DD1"/>
    <w:rsid w:val="00080BCB"/>
    <w:rsid w:val="000815F6"/>
    <w:rsid w:val="00082FE0"/>
    <w:rsid w:val="00082FF9"/>
    <w:rsid w:val="00083D8D"/>
    <w:rsid w:val="00083EA4"/>
    <w:rsid w:val="00084CA0"/>
    <w:rsid w:val="0009422B"/>
    <w:rsid w:val="0009464E"/>
    <w:rsid w:val="00095946"/>
    <w:rsid w:val="00095DED"/>
    <w:rsid w:val="000967E6"/>
    <w:rsid w:val="000A2F81"/>
    <w:rsid w:val="000A3004"/>
    <w:rsid w:val="000A3BCC"/>
    <w:rsid w:val="000A48D5"/>
    <w:rsid w:val="000A5DCC"/>
    <w:rsid w:val="000A7425"/>
    <w:rsid w:val="000B3665"/>
    <w:rsid w:val="000B5B8D"/>
    <w:rsid w:val="000B6313"/>
    <w:rsid w:val="000B63E7"/>
    <w:rsid w:val="000B7FC7"/>
    <w:rsid w:val="000C0739"/>
    <w:rsid w:val="000C150B"/>
    <w:rsid w:val="000C1C30"/>
    <w:rsid w:val="000C2D9F"/>
    <w:rsid w:val="000C3EFA"/>
    <w:rsid w:val="000C4AF3"/>
    <w:rsid w:val="000C561E"/>
    <w:rsid w:val="000D06C0"/>
    <w:rsid w:val="000D0DC9"/>
    <w:rsid w:val="000D0F39"/>
    <w:rsid w:val="000D1438"/>
    <w:rsid w:val="000D19BA"/>
    <w:rsid w:val="000D2281"/>
    <w:rsid w:val="000D442A"/>
    <w:rsid w:val="000D4ED8"/>
    <w:rsid w:val="000D51A1"/>
    <w:rsid w:val="000D676C"/>
    <w:rsid w:val="000D68BF"/>
    <w:rsid w:val="000D6B01"/>
    <w:rsid w:val="000D7B35"/>
    <w:rsid w:val="000D7B38"/>
    <w:rsid w:val="000E0AB9"/>
    <w:rsid w:val="000E1047"/>
    <w:rsid w:val="000E1243"/>
    <w:rsid w:val="000E1928"/>
    <w:rsid w:val="000E2806"/>
    <w:rsid w:val="000E3928"/>
    <w:rsid w:val="000E3D04"/>
    <w:rsid w:val="000E4EBA"/>
    <w:rsid w:val="000F0155"/>
    <w:rsid w:val="000F19E1"/>
    <w:rsid w:val="000F3D88"/>
    <w:rsid w:val="000F6B01"/>
    <w:rsid w:val="000F74B1"/>
    <w:rsid w:val="00101F0C"/>
    <w:rsid w:val="00101F16"/>
    <w:rsid w:val="00102621"/>
    <w:rsid w:val="00102D15"/>
    <w:rsid w:val="00103FCC"/>
    <w:rsid w:val="00104981"/>
    <w:rsid w:val="001058A2"/>
    <w:rsid w:val="00107952"/>
    <w:rsid w:val="00111439"/>
    <w:rsid w:val="001119DA"/>
    <w:rsid w:val="00112A58"/>
    <w:rsid w:val="001139F6"/>
    <w:rsid w:val="00115951"/>
    <w:rsid w:val="00115CED"/>
    <w:rsid w:val="001160C5"/>
    <w:rsid w:val="001161E0"/>
    <w:rsid w:val="001206C4"/>
    <w:rsid w:val="00120A58"/>
    <w:rsid w:val="00121657"/>
    <w:rsid w:val="001222A6"/>
    <w:rsid w:val="00124CA6"/>
    <w:rsid w:val="0012659A"/>
    <w:rsid w:val="00131860"/>
    <w:rsid w:val="00132879"/>
    <w:rsid w:val="001338A4"/>
    <w:rsid w:val="001338C7"/>
    <w:rsid w:val="001362A2"/>
    <w:rsid w:val="001376A9"/>
    <w:rsid w:val="001420C0"/>
    <w:rsid w:val="00142F94"/>
    <w:rsid w:val="0014428F"/>
    <w:rsid w:val="001442FB"/>
    <w:rsid w:val="001444A4"/>
    <w:rsid w:val="00145130"/>
    <w:rsid w:val="0014717A"/>
    <w:rsid w:val="00147C3E"/>
    <w:rsid w:val="001500C3"/>
    <w:rsid w:val="00150389"/>
    <w:rsid w:val="001532B5"/>
    <w:rsid w:val="001536A8"/>
    <w:rsid w:val="00155CB5"/>
    <w:rsid w:val="001561BA"/>
    <w:rsid w:val="00156F9D"/>
    <w:rsid w:val="00157365"/>
    <w:rsid w:val="00157F54"/>
    <w:rsid w:val="0016043B"/>
    <w:rsid w:val="001609C9"/>
    <w:rsid w:val="00163C70"/>
    <w:rsid w:val="001657BA"/>
    <w:rsid w:val="00165F00"/>
    <w:rsid w:val="0016777D"/>
    <w:rsid w:val="001707B4"/>
    <w:rsid w:val="00171C0E"/>
    <w:rsid w:val="0017272E"/>
    <w:rsid w:val="00175974"/>
    <w:rsid w:val="00176D73"/>
    <w:rsid w:val="00180678"/>
    <w:rsid w:val="00180685"/>
    <w:rsid w:val="00182B37"/>
    <w:rsid w:val="001835D6"/>
    <w:rsid w:val="00183894"/>
    <w:rsid w:val="00187559"/>
    <w:rsid w:val="001909D8"/>
    <w:rsid w:val="00191BAF"/>
    <w:rsid w:val="00193F54"/>
    <w:rsid w:val="00195634"/>
    <w:rsid w:val="001958F3"/>
    <w:rsid w:val="001A1628"/>
    <w:rsid w:val="001A220F"/>
    <w:rsid w:val="001A2EA1"/>
    <w:rsid w:val="001A519E"/>
    <w:rsid w:val="001A559E"/>
    <w:rsid w:val="001A5D0E"/>
    <w:rsid w:val="001A5F31"/>
    <w:rsid w:val="001A7C88"/>
    <w:rsid w:val="001A7DD6"/>
    <w:rsid w:val="001B0E4B"/>
    <w:rsid w:val="001B2839"/>
    <w:rsid w:val="001B3EDC"/>
    <w:rsid w:val="001B4817"/>
    <w:rsid w:val="001B4DD4"/>
    <w:rsid w:val="001B64C2"/>
    <w:rsid w:val="001B6573"/>
    <w:rsid w:val="001C0C50"/>
    <w:rsid w:val="001C3ED2"/>
    <w:rsid w:val="001C4CDA"/>
    <w:rsid w:val="001C5BDF"/>
    <w:rsid w:val="001C785A"/>
    <w:rsid w:val="001C7BFA"/>
    <w:rsid w:val="001D32DF"/>
    <w:rsid w:val="001D457E"/>
    <w:rsid w:val="001D75B6"/>
    <w:rsid w:val="001E0A46"/>
    <w:rsid w:val="001E1AFC"/>
    <w:rsid w:val="001E29C8"/>
    <w:rsid w:val="001E2A2F"/>
    <w:rsid w:val="001E4360"/>
    <w:rsid w:val="001E60D3"/>
    <w:rsid w:val="001E6762"/>
    <w:rsid w:val="001E67F0"/>
    <w:rsid w:val="001F0B5C"/>
    <w:rsid w:val="001F40BA"/>
    <w:rsid w:val="001F5167"/>
    <w:rsid w:val="001F5BDE"/>
    <w:rsid w:val="001F63B9"/>
    <w:rsid w:val="001F6506"/>
    <w:rsid w:val="001F7954"/>
    <w:rsid w:val="00202B61"/>
    <w:rsid w:val="00203620"/>
    <w:rsid w:val="00204799"/>
    <w:rsid w:val="002047D1"/>
    <w:rsid w:val="00211E31"/>
    <w:rsid w:val="0021331B"/>
    <w:rsid w:val="00213723"/>
    <w:rsid w:val="00213C99"/>
    <w:rsid w:val="00214629"/>
    <w:rsid w:val="002149A0"/>
    <w:rsid w:val="00220348"/>
    <w:rsid w:val="00220ACC"/>
    <w:rsid w:val="0022164C"/>
    <w:rsid w:val="00225E91"/>
    <w:rsid w:val="00226F88"/>
    <w:rsid w:val="002303FE"/>
    <w:rsid w:val="00231C28"/>
    <w:rsid w:val="00232198"/>
    <w:rsid w:val="00232F97"/>
    <w:rsid w:val="002347CB"/>
    <w:rsid w:val="00234B0D"/>
    <w:rsid w:val="00235BCC"/>
    <w:rsid w:val="00236ED9"/>
    <w:rsid w:val="00237E91"/>
    <w:rsid w:val="002406E1"/>
    <w:rsid w:val="00240F1E"/>
    <w:rsid w:val="00241145"/>
    <w:rsid w:val="002412A3"/>
    <w:rsid w:val="00245D19"/>
    <w:rsid w:val="00251397"/>
    <w:rsid w:val="002515D1"/>
    <w:rsid w:val="002567C9"/>
    <w:rsid w:val="00257747"/>
    <w:rsid w:val="002606B5"/>
    <w:rsid w:val="00260B16"/>
    <w:rsid w:val="0026147B"/>
    <w:rsid w:val="00261C40"/>
    <w:rsid w:val="0026201B"/>
    <w:rsid w:val="00262DC4"/>
    <w:rsid w:val="002644B8"/>
    <w:rsid w:val="002648A2"/>
    <w:rsid w:val="00264D3B"/>
    <w:rsid w:val="002656F3"/>
    <w:rsid w:val="002703B3"/>
    <w:rsid w:val="00270486"/>
    <w:rsid w:val="0027138A"/>
    <w:rsid w:val="00271F8B"/>
    <w:rsid w:val="002728AB"/>
    <w:rsid w:val="00274547"/>
    <w:rsid w:val="0027467B"/>
    <w:rsid w:val="00274C6B"/>
    <w:rsid w:val="00276F5C"/>
    <w:rsid w:val="00280A0B"/>
    <w:rsid w:val="002815DA"/>
    <w:rsid w:val="002827F9"/>
    <w:rsid w:val="00286CA4"/>
    <w:rsid w:val="00287BB9"/>
    <w:rsid w:val="002937B3"/>
    <w:rsid w:val="0029411F"/>
    <w:rsid w:val="00295CEC"/>
    <w:rsid w:val="002A0381"/>
    <w:rsid w:val="002A198D"/>
    <w:rsid w:val="002A7E5E"/>
    <w:rsid w:val="002B0928"/>
    <w:rsid w:val="002B152D"/>
    <w:rsid w:val="002B1550"/>
    <w:rsid w:val="002B2335"/>
    <w:rsid w:val="002B4589"/>
    <w:rsid w:val="002B4B13"/>
    <w:rsid w:val="002B57B7"/>
    <w:rsid w:val="002B5A99"/>
    <w:rsid w:val="002B6B92"/>
    <w:rsid w:val="002C3282"/>
    <w:rsid w:val="002C349D"/>
    <w:rsid w:val="002C37E7"/>
    <w:rsid w:val="002C437A"/>
    <w:rsid w:val="002C4575"/>
    <w:rsid w:val="002C4CA5"/>
    <w:rsid w:val="002C55BC"/>
    <w:rsid w:val="002C69AF"/>
    <w:rsid w:val="002C712C"/>
    <w:rsid w:val="002D66C0"/>
    <w:rsid w:val="002E0983"/>
    <w:rsid w:val="002E1311"/>
    <w:rsid w:val="002E26C2"/>
    <w:rsid w:val="002E2AD9"/>
    <w:rsid w:val="002E2AEF"/>
    <w:rsid w:val="002E69AC"/>
    <w:rsid w:val="002F0099"/>
    <w:rsid w:val="002F03A1"/>
    <w:rsid w:val="002F2D0F"/>
    <w:rsid w:val="002F49B0"/>
    <w:rsid w:val="002F519B"/>
    <w:rsid w:val="002F53F7"/>
    <w:rsid w:val="002F5602"/>
    <w:rsid w:val="002F5726"/>
    <w:rsid w:val="002F5C97"/>
    <w:rsid w:val="002F6D9C"/>
    <w:rsid w:val="00301F13"/>
    <w:rsid w:val="00302578"/>
    <w:rsid w:val="00304255"/>
    <w:rsid w:val="0030443F"/>
    <w:rsid w:val="003064DC"/>
    <w:rsid w:val="00312CD5"/>
    <w:rsid w:val="00314A36"/>
    <w:rsid w:val="0031517C"/>
    <w:rsid w:val="00316389"/>
    <w:rsid w:val="00317B3B"/>
    <w:rsid w:val="0032033F"/>
    <w:rsid w:val="0032073E"/>
    <w:rsid w:val="003212A9"/>
    <w:rsid w:val="00321462"/>
    <w:rsid w:val="00322311"/>
    <w:rsid w:val="0032309E"/>
    <w:rsid w:val="003233E0"/>
    <w:rsid w:val="0032381F"/>
    <w:rsid w:val="003239FB"/>
    <w:rsid w:val="00324E10"/>
    <w:rsid w:val="0032562B"/>
    <w:rsid w:val="00327AA8"/>
    <w:rsid w:val="00331519"/>
    <w:rsid w:val="00332833"/>
    <w:rsid w:val="00335360"/>
    <w:rsid w:val="00340829"/>
    <w:rsid w:val="003428E3"/>
    <w:rsid w:val="003439D7"/>
    <w:rsid w:val="00344DF4"/>
    <w:rsid w:val="00346339"/>
    <w:rsid w:val="00347C1E"/>
    <w:rsid w:val="00350197"/>
    <w:rsid w:val="003511B7"/>
    <w:rsid w:val="003515FE"/>
    <w:rsid w:val="00353C58"/>
    <w:rsid w:val="0035419D"/>
    <w:rsid w:val="00354384"/>
    <w:rsid w:val="00357C09"/>
    <w:rsid w:val="00360F56"/>
    <w:rsid w:val="00361AB7"/>
    <w:rsid w:val="00362D1D"/>
    <w:rsid w:val="0036397A"/>
    <w:rsid w:val="00363AEB"/>
    <w:rsid w:val="0036557C"/>
    <w:rsid w:val="003673F4"/>
    <w:rsid w:val="00367B10"/>
    <w:rsid w:val="003707FB"/>
    <w:rsid w:val="00371053"/>
    <w:rsid w:val="0037273B"/>
    <w:rsid w:val="003753C6"/>
    <w:rsid w:val="00376B9F"/>
    <w:rsid w:val="00377046"/>
    <w:rsid w:val="003772E0"/>
    <w:rsid w:val="003777C2"/>
    <w:rsid w:val="003814EF"/>
    <w:rsid w:val="003823FF"/>
    <w:rsid w:val="003826CC"/>
    <w:rsid w:val="003832D4"/>
    <w:rsid w:val="00383889"/>
    <w:rsid w:val="00383EC5"/>
    <w:rsid w:val="0038419D"/>
    <w:rsid w:val="00384862"/>
    <w:rsid w:val="0038487F"/>
    <w:rsid w:val="00386689"/>
    <w:rsid w:val="00386E90"/>
    <w:rsid w:val="0038742B"/>
    <w:rsid w:val="00387684"/>
    <w:rsid w:val="00390F45"/>
    <w:rsid w:val="00391F61"/>
    <w:rsid w:val="00392DB1"/>
    <w:rsid w:val="0039421F"/>
    <w:rsid w:val="003975DB"/>
    <w:rsid w:val="00397996"/>
    <w:rsid w:val="00397F81"/>
    <w:rsid w:val="003A0801"/>
    <w:rsid w:val="003A0A1E"/>
    <w:rsid w:val="003A13D1"/>
    <w:rsid w:val="003A15F7"/>
    <w:rsid w:val="003A254F"/>
    <w:rsid w:val="003A30A4"/>
    <w:rsid w:val="003A365C"/>
    <w:rsid w:val="003A4317"/>
    <w:rsid w:val="003A446F"/>
    <w:rsid w:val="003A4BEB"/>
    <w:rsid w:val="003A508C"/>
    <w:rsid w:val="003A61DD"/>
    <w:rsid w:val="003A6A0D"/>
    <w:rsid w:val="003A6C22"/>
    <w:rsid w:val="003A6FD9"/>
    <w:rsid w:val="003A766F"/>
    <w:rsid w:val="003B0956"/>
    <w:rsid w:val="003B1541"/>
    <w:rsid w:val="003B346E"/>
    <w:rsid w:val="003B3B83"/>
    <w:rsid w:val="003B413F"/>
    <w:rsid w:val="003B43EE"/>
    <w:rsid w:val="003B448B"/>
    <w:rsid w:val="003B4D06"/>
    <w:rsid w:val="003B5FC7"/>
    <w:rsid w:val="003B68EC"/>
    <w:rsid w:val="003B72D7"/>
    <w:rsid w:val="003B755E"/>
    <w:rsid w:val="003C0927"/>
    <w:rsid w:val="003C1126"/>
    <w:rsid w:val="003C20E5"/>
    <w:rsid w:val="003C5D5A"/>
    <w:rsid w:val="003C5EF3"/>
    <w:rsid w:val="003C6632"/>
    <w:rsid w:val="003C70B6"/>
    <w:rsid w:val="003D0210"/>
    <w:rsid w:val="003D18DB"/>
    <w:rsid w:val="003D289C"/>
    <w:rsid w:val="003D36AE"/>
    <w:rsid w:val="003D4508"/>
    <w:rsid w:val="003D4A19"/>
    <w:rsid w:val="003D5957"/>
    <w:rsid w:val="003D6C3A"/>
    <w:rsid w:val="003D7741"/>
    <w:rsid w:val="003E0A84"/>
    <w:rsid w:val="003E3706"/>
    <w:rsid w:val="003E4FB6"/>
    <w:rsid w:val="003E50BB"/>
    <w:rsid w:val="003E51AC"/>
    <w:rsid w:val="003E6F0E"/>
    <w:rsid w:val="003E764A"/>
    <w:rsid w:val="003F0568"/>
    <w:rsid w:val="003F1824"/>
    <w:rsid w:val="003F2026"/>
    <w:rsid w:val="003F29F8"/>
    <w:rsid w:val="003F3CD5"/>
    <w:rsid w:val="003F4649"/>
    <w:rsid w:val="003F47FF"/>
    <w:rsid w:val="003F4836"/>
    <w:rsid w:val="00405FC1"/>
    <w:rsid w:val="0040758F"/>
    <w:rsid w:val="0041298D"/>
    <w:rsid w:val="00413711"/>
    <w:rsid w:val="004155AC"/>
    <w:rsid w:val="00415BFA"/>
    <w:rsid w:val="00415FB4"/>
    <w:rsid w:val="004171DC"/>
    <w:rsid w:val="004210EB"/>
    <w:rsid w:val="0042168C"/>
    <w:rsid w:val="004219CB"/>
    <w:rsid w:val="0042418D"/>
    <w:rsid w:val="00426185"/>
    <w:rsid w:val="0042639B"/>
    <w:rsid w:val="00426BB5"/>
    <w:rsid w:val="004303DD"/>
    <w:rsid w:val="0043059E"/>
    <w:rsid w:val="00430833"/>
    <w:rsid w:val="00431E81"/>
    <w:rsid w:val="004364A9"/>
    <w:rsid w:val="00437CEC"/>
    <w:rsid w:val="00440AB3"/>
    <w:rsid w:val="0044179B"/>
    <w:rsid w:val="004438C2"/>
    <w:rsid w:val="00445F8A"/>
    <w:rsid w:val="00446455"/>
    <w:rsid w:val="0044649E"/>
    <w:rsid w:val="0044702C"/>
    <w:rsid w:val="00450695"/>
    <w:rsid w:val="00451938"/>
    <w:rsid w:val="00451F7E"/>
    <w:rsid w:val="004520F0"/>
    <w:rsid w:val="00454C91"/>
    <w:rsid w:val="00460265"/>
    <w:rsid w:val="00462C4F"/>
    <w:rsid w:val="0046364B"/>
    <w:rsid w:val="004656E3"/>
    <w:rsid w:val="00465DBE"/>
    <w:rsid w:val="00467100"/>
    <w:rsid w:val="0047009A"/>
    <w:rsid w:val="00471993"/>
    <w:rsid w:val="00472287"/>
    <w:rsid w:val="004737FB"/>
    <w:rsid w:val="004740B7"/>
    <w:rsid w:val="00474C57"/>
    <w:rsid w:val="00476F04"/>
    <w:rsid w:val="00477223"/>
    <w:rsid w:val="00481EB3"/>
    <w:rsid w:val="00482D54"/>
    <w:rsid w:val="0048348A"/>
    <w:rsid w:val="004841EC"/>
    <w:rsid w:val="00485788"/>
    <w:rsid w:val="00485E8C"/>
    <w:rsid w:val="004876E5"/>
    <w:rsid w:val="00487E8E"/>
    <w:rsid w:val="004901CC"/>
    <w:rsid w:val="0049108D"/>
    <w:rsid w:val="00492EB8"/>
    <w:rsid w:val="00494120"/>
    <w:rsid w:val="00494A3E"/>
    <w:rsid w:val="00497E8D"/>
    <w:rsid w:val="004A0B22"/>
    <w:rsid w:val="004A0BAE"/>
    <w:rsid w:val="004A12A2"/>
    <w:rsid w:val="004A1B2E"/>
    <w:rsid w:val="004A2BF0"/>
    <w:rsid w:val="004A2CAB"/>
    <w:rsid w:val="004A30D4"/>
    <w:rsid w:val="004A3FA2"/>
    <w:rsid w:val="004A6360"/>
    <w:rsid w:val="004A650D"/>
    <w:rsid w:val="004A73E3"/>
    <w:rsid w:val="004A776D"/>
    <w:rsid w:val="004A793D"/>
    <w:rsid w:val="004B2CFA"/>
    <w:rsid w:val="004B314E"/>
    <w:rsid w:val="004B468E"/>
    <w:rsid w:val="004B46C0"/>
    <w:rsid w:val="004B4CC8"/>
    <w:rsid w:val="004B5814"/>
    <w:rsid w:val="004B5DA1"/>
    <w:rsid w:val="004B5FC7"/>
    <w:rsid w:val="004B66B9"/>
    <w:rsid w:val="004B710F"/>
    <w:rsid w:val="004C2230"/>
    <w:rsid w:val="004C29B2"/>
    <w:rsid w:val="004C3BC9"/>
    <w:rsid w:val="004C499A"/>
    <w:rsid w:val="004C5E34"/>
    <w:rsid w:val="004D00EF"/>
    <w:rsid w:val="004D1C31"/>
    <w:rsid w:val="004D2A7B"/>
    <w:rsid w:val="004D3D3A"/>
    <w:rsid w:val="004D6817"/>
    <w:rsid w:val="004D7064"/>
    <w:rsid w:val="004E1C8D"/>
    <w:rsid w:val="004E20CE"/>
    <w:rsid w:val="004E2162"/>
    <w:rsid w:val="004E3C40"/>
    <w:rsid w:val="004E593C"/>
    <w:rsid w:val="004E7A01"/>
    <w:rsid w:val="004E7DCB"/>
    <w:rsid w:val="004F22D4"/>
    <w:rsid w:val="004F2D9B"/>
    <w:rsid w:val="004F346B"/>
    <w:rsid w:val="004F523F"/>
    <w:rsid w:val="004F54DB"/>
    <w:rsid w:val="004F61B5"/>
    <w:rsid w:val="004F6876"/>
    <w:rsid w:val="004F695C"/>
    <w:rsid w:val="004F78FF"/>
    <w:rsid w:val="004F7AAE"/>
    <w:rsid w:val="00501A1E"/>
    <w:rsid w:val="005031DE"/>
    <w:rsid w:val="005033E8"/>
    <w:rsid w:val="00503ADF"/>
    <w:rsid w:val="00505440"/>
    <w:rsid w:val="005105EE"/>
    <w:rsid w:val="005110DF"/>
    <w:rsid w:val="00512972"/>
    <w:rsid w:val="00512C43"/>
    <w:rsid w:val="00514800"/>
    <w:rsid w:val="0051681D"/>
    <w:rsid w:val="00517443"/>
    <w:rsid w:val="00521E3F"/>
    <w:rsid w:val="00522F80"/>
    <w:rsid w:val="00526029"/>
    <w:rsid w:val="00527531"/>
    <w:rsid w:val="00532652"/>
    <w:rsid w:val="0053413B"/>
    <w:rsid w:val="00534150"/>
    <w:rsid w:val="00534B36"/>
    <w:rsid w:val="00536BF9"/>
    <w:rsid w:val="0053788C"/>
    <w:rsid w:val="00544A58"/>
    <w:rsid w:val="00545E4D"/>
    <w:rsid w:val="0055042A"/>
    <w:rsid w:val="00550BB2"/>
    <w:rsid w:val="00550F50"/>
    <w:rsid w:val="0055188D"/>
    <w:rsid w:val="00551FA7"/>
    <w:rsid w:val="005557B4"/>
    <w:rsid w:val="00555CAD"/>
    <w:rsid w:val="005565BC"/>
    <w:rsid w:val="00556ACF"/>
    <w:rsid w:val="00556CB7"/>
    <w:rsid w:val="0055768C"/>
    <w:rsid w:val="00557EDE"/>
    <w:rsid w:val="00562989"/>
    <w:rsid w:val="00563066"/>
    <w:rsid w:val="005634D8"/>
    <w:rsid w:val="005646B1"/>
    <w:rsid w:val="00565516"/>
    <w:rsid w:val="005656DA"/>
    <w:rsid w:val="005673E5"/>
    <w:rsid w:val="00570042"/>
    <w:rsid w:val="0057166D"/>
    <w:rsid w:val="00571F7A"/>
    <w:rsid w:val="00574A84"/>
    <w:rsid w:val="005765A7"/>
    <w:rsid w:val="005809F4"/>
    <w:rsid w:val="0058161E"/>
    <w:rsid w:val="00583349"/>
    <w:rsid w:val="0059055E"/>
    <w:rsid w:val="00590DC1"/>
    <w:rsid w:val="005944FF"/>
    <w:rsid w:val="00594F02"/>
    <w:rsid w:val="00594FEB"/>
    <w:rsid w:val="00595763"/>
    <w:rsid w:val="005969F2"/>
    <w:rsid w:val="00597B8F"/>
    <w:rsid w:val="005A4847"/>
    <w:rsid w:val="005A49C8"/>
    <w:rsid w:val="005A54B0"/>
    <w:rsid w:val="005A5777"/>
    <w:rsid w:val="005A6F2E"/>
    <w:rsid w:val="005A797F"/>
    <w:rsid w:val="005B01B2"/>
    <w:rsid w:val="005B2327"/>
    <w:rsid w:val="005B2DD9"/>
    <w:rsid w:val="005B3BFD"/>
    <w:rsid w:val="005B3C31"/>
    <w:rsid w:val="005B3F0E"/>
    <w:rsid w:val="005B5AA9"/>
    <w:rsid w:val="005C19C4"/>
    <w:rsid w:val="005C1F42"/>
    <w:rsid w:val="005C3863"/>
    <w:rsid w:val="005C3FF4"/>
    <w:rsid w:val="005C4249"/>
    <w:rsid w:val="005C51E3"/>
    <w:rsid w:val="005C58AF"/>
    <w:rsid w:val="005C7C2B"/>
    <w:rsid w:val="005D0207"/>
    <w:rsid w:val="005D205E"/>
    <w:rsid w:val="005D47D9"/>
    <w:rsid w:val="005D56E2"/>
    <w:rsid w:val="005D5B64"/>
    <w:rsid w:val="005D6F05"/>
    <w:rsid w:val="005D6FA2"/>
    <w:rsid w:val="005D71CF"/>
    <w:rsid w:val="005D76DF"/>
    <w:rsid w:val="005D7A18"/>
    <w:rsid w:val="005E05E0"/>
    <w:rsid w:val="005E0AC1"/>
    <w:rsid w:val="005E1757"/>
    <w:rsid w:val="005E1DF5"/>
    <w:rsid w:val="005E320E"/>
    <w:rsid w:val="005E4D65"/>
    <w:rsid w:val="005E5280"/>
    <w:rsid w:val="005E6086"/>
    <w:rsid w:val="005E672E"/>
    <w:rsid w:val="005F16F0"/>
    <w:rsid w:val="005F5861"/>
    <w:rsid w:val="005F5FDC"/>
    <w:rsid w:val="005F62D7"/>
    <w:rsid w:val="005F7A93"/>
    <w:rsid w:val="005F7C89"/>
    <w:rsid w:val="00600A94"/>
    <w:rsid w:val="00600B29"/>
    <w:rsid w:val="0060295E"/>
    <w:rsid w:val="0060330A"/>
    <w:rsid w:val="006054E3"/>
    <w:rsid w:val="006055D5"/>
    <w:rsid w:val="0060732B"/>
    <w:rsid w:val="00612F82"/>
    <w:rsid w:val="00613AD0"/>
    <w:rsid w:val="006163D3"/>
    <w:rsid w:val="006224C7"/>
    <w:rsid w:val="00623CE8"/>
    <w:rsid w:val="00626EE4"/>
    <w:rsid w:val="006310B8"/>
    <w:rsid w:val="00632218"/>
    <w:rsid w:val="00632EAC"/>
    <w:rsid w:val="00634B26"/>
    <w:rsid w:val="0063675A"/>
    <w:rsid w:val="00636A37"/>
    <w:rsid w:val="00637CE9"/>
    <w:rsid w:val="00640589"/>
    <w:rsid w:val="006405A5"/>
    <w:rsid w:val="00641021"/>
    <w:rsid w:val="006436F2"/>
    <w:rsid w:val="00644456"/>
    <w:rsid w:val="00645FB4"/>
    <w:rsid w:val="00651435"/>
    <w:rsid w:val="00651A8A"/>
    <w:rsid w:val="00653C74"/>
    <w:rsid w:val="00654C46"/>
    <w:rsid w:val="00654EA4"/>
    <w:rsid w:val="00655BFA"/>
    <w:rsid w:val="006570D0"/>
    <w:rsid w:val="00657DAA"/>
    <w:rsid w:val="0066008D"/>
    <w:rsid w:val="006612B6"/>
    <w:rsid w:val="0066204C"/>
    <w:rsid w:val="006623E8"/>
    <w:rsid w:val="0066283A"/>
    <w:rsid w:val="00663650"/>
    <w:rsid w:val="00666043"/>
    <w:rsid w:val="0066754E"/>
    <w:rsid w:val="00667993"/>
    <w:rsid w:val="00667A33"/>
    <w:rsid w:val="00670111"/>
    <w:rsid w:val="006707D2"/>
    <w:rsid w:val="0067137E"/>
    <w:rsid w:val="00672925"/>
    <w:rsid w:val="006730A7"/>
    <w:rsid w:val="00676F75"/>
    <w:rsid w:val="00677C75"/>
    <w:rsid w:val="006846F5"/>
    <w:rsid w:val="00686DB2"/>
    <w:rsid w:val="00687BC4"/>
    <w:rsid w:val="00690877"/>
    <w:rsid w:val="0069222E"/>
    <w:rsid w:val="00692A6C"/>
    <w:rsid w:val="00693EF1"/>
    <w:rsid w:val="0069504D"/>
    <w:rsid w:val="006960A5"/>
    <w:rsid w:val="006960B3"/>
    <w:rsid w:val="006967A7"/>
    <w:rsid w:val="00697390"/>
    <w:rsid w:val="006A0B64"/>
    <w:rsid w:val="006A34BE"/>
    <w:rsid w:val="006A3ED2"/>
    <w:rsid w:val="006A68E6"/>
    <w:rsid w:val="006B0412"/>
    <w:rsid w:val="006B146B"/>
    <w:rsid w:val="006B1FEA"/>
    <w:rsid w:val="006B2030"/>
    <w:rsid w:val="006B4F63"/>
    <w:rsid w:val="006B6511"/>
    <w:rsid w:val="006B651F"/>
    <w:rsid w:val="006B7202"/>
    <w:rsid w:val="006C1BEA"/>
    <w:rsid w:val="006C1C32"/>
    <w:rsid w:val="006C443E"/>
    <w:rsid w:val="006C58C9"/>
    <w:rsid w:val="006D6677"/>
    <w:rsid w:val="006D6770"/>
    <w:rsid w:val="006D6A69"/>
    <w:rsid w:val="006D6AD1"/>
    <w:rsid w:val="006D7039"/>
    <w:rsid w:val="006E07C8"/>
    <w:rsid w:val="006E0A02"/>
    <w:rsid w:val="006E16C0"/>
    <w:rsid w:val="006E1CA6"/>
    <w:rsid w:val="006E6174"/>
    <w:rsid w:val="006F262B"/>
    <w:rsid w:val="006F479A"/>
    <w:rsid w:val="006F4D50"/>
    <w:rsid w:val="006F736B"/>
    <w:rsid w:val="006F73FD"/>
    <w:rsid w:val="006F7538"/>
    <w:rsid w:val="006F7E3E"/>
    <w:rsid w:val="00700CCB"/>
    <w:rsid w:val="00703C94"/>
    <w:rsid w:val="00705269"/>
    <w:rsid w:val="007062F5"/>
    <w:rsid w:val="00706D11"/>
    <w:rsid w:val="00710617"/>
    <w:rsid w:val="00711735"/>
    <w:rsid w:val="007121BF"/>
    <w:rsid w:val="0071264E"/>
    <w:rsid w:val="007149F2"/>
    <w:rsid w:val="00716E11"/>
    <w:rsid w:val="0071762D"/>
    <w:rsid w:val="00717FA0"/>
    <w:rsid w:val="007209B0"/>
    <w:rsid w:val="00725028"/>
    <w:rsid w:val="00727E32"/>
    <w:rsid w:val="00730D84"/>
    <w:rsid w:val="0073118C"/>
    <w:rsid w:val="00731EB4"/>
    <w:rsid w:val="00731F7F"/>
    <w:rsid w:val="0073423A"/>
    <w:rsid w:val="007344C9"/>
    <w:rsid w:val="00736C05"/>
    <w:rsid w:val="00736CB6"/>
    <w:rsid w:val="007412B7"/>
    <w:rsid w:val="00741539"/>
    <w:rsid w:val="007415F0"/>
    <w:rsid w:val="00742F91"/>
    <w:rsid w:val="007443DD"/>
    <w:rsid w:val="007455D1"/>
    <w:rsid w:val="00746E75"/>
    <w:rsid w:val="00747284"/>
    <w:rsid w:val="00754E4B"/>
    <w:rsid w:val="007556C2"/>
    <w:rsid w:val="00757D05"/>
    <w:rsid w:val="007608CB"/>
    <w:rsid w:val="00761BBF"/>
    <w:rsid w:val="00762D09"/>
    <w:rsid w:val="00764507"/>
    <w:rsid w:val="00764778"/>
    <w:rsid w:val="00764BD2"/>
    <w:rsid w:val="00764E77"/>
    <w:rsid w:val="00767028"/>
    <w:rsid w:val="007673FD"/>
    <w:rsid w:val="0077015A"/>
    <w:rsid w:val="007728B3"/>
    <w:rsid w:val="00772A6A"/>
    <w:rsid w:val="00777BEE"/>
    <w:rsid w:val="0078079D"/>
    <w:rsid w:val="007821A2"/>
    <w:rsid w:val="00782C36"/>
    <w:rsid w:val="00783E60"/>
    <w:rsid w:val="00783FE8"/>
    <w:rsid w:val="0078495D"/>
    <w:rsid w:val="00785275"/>
    <w:rsid w:val="00785452"/>
    <w:rsid w:val="00785C9F"/>
    <w:rsid w:val="00785D49"/>
    <w:rsid w:val="00786634"/>
    <w:rsid w:val="00786B2E"/>
    <w:rsid w:val="00787090"/>
    <w:rsid w:val="007874A6"/>
    <w:rsid w:val="0079003E"/>
    <w:rsid w:val="00794D8C"/>
    <w:rsid w:val="007960CE"/>
    <w:rsid w:val="007968F1"/>
    <w:rsid w:val="00797F4C"/>
    <w:rsid w:val="007A0126"/>
    <w:rsid w:val="007A1A6C"/>
    <w:rsid w:val="007A1C2E"/>
    <w:rsid w:val="007A1CC4"/>
    <w:rsid w:val="007A4C82"/>
    <w:rsid w:val="007A6A5D"/>
    <w:rsid w:val="007A7CD0"/>
    <w:rsid w:val="007B10FD"/>
    <w:rsid w:val="007B1281"/>
    <w:rsid w:val="007B217D"/>
    <w:rsid w:val="007B2CC6"/>
    <w:rsid w:val="007B3D7C"/>
    <w:rsid w:val="007B6875"/>
    <w:rsid w:val="007B72C0"/>
    <w:rsid w:val="007C0699"/>
    <w:rsid w:val="007C095D"/>
    <w:rsid w:val="007C0B2E"/>
    <w:rsid w:val="007C1AB0"/>
    <w:rsid w:val="007C1AEC"/>
    <w:rsid w:val="007C4F2F"/>
    <w:rsid w:val="007C52D1"/>
    <w:rsid w:val="007C5C13"/>
    <w:rsid w:val="007C7100"/>
    <w:rsid w:val="007C7DFD"/>
    <w:rsid w:val="007D3022"/>
    <w:rsid w:val="007D4912"/>
    <w:rsid w:val="007D7324"/>
    <w:rsid w:val="007D736C"/>
    <w:rsid w:val="007D7A6E"/>
    <w:rsid w:val="007E1090"/>
    <w:rsid w:val="007E164B"/>
    <w:rsid w:val="007E20B4"/>
    <w:rsid w:val="007E4D5A"/>
    <w:rsid w:val="007E5149"/>
    <w:rsid w:val="007E5526"/>
    <w:rsid w:val="007E5BA9"/>
    <w:rsid w:val="007E6BBA"/>
    <w:rsid w:val="007E6D6D"/>
    <w:rsid w:val="007E79C1"/>
    <w:rsid w:val="007F0D83"/>
    <w:rsid w:val="007F145D"/>
    <w:rsid w:val="007F27F0"/>
    <w:rsid w:val="007F2F8D"/>
    <w:rsid w:val="007F3C35"/>
    <w:rsid w:val="007F4763"/>
    <w:rsid w:val="007F6C74"/>
    <w:rsid w:val="0080005B"/>
    <w:rsid w:val="00800F3B"/>
    <w:rsid w:val="0080104B"/>
    <w:rsid w:val="008029DE"/>
    <w:rsid w:val="00803DFE"/>
    <w:rsid w:val="00804E38"/>
    <w:rsid w:val="0080710F"/>
    <w:rsid w:val="008134A3"/>
    <w:rsid w:val="008151CD"/>
    <w:rsid w:val="0081536B"/>
    <w:rsid w:val="00815EF3"/>
    <w:rsid w:val="008168D1"/>
    <w:rsid w:val="00816C69"/>
    <w:rsid w:val="00816E4E"/>
    <w:rsid w:val="00817A09"/>
    <w:rsid w:val="0082108D"/>
    <w:rsid w:val="00823338"/>
    <w:rsid w:val="00824A34"/>
    <w:rsid w:val="008257E3"/>
    <w:rsid w:val="00827618"/>
    <w:rsid w:val="00835131"/>
    <w:rsid w:val="00835227"/>
    <w:rsid w:val="00836B6F"/>
    <w:rsid w:val="008372A6"/>
    <w:rsid w:val="00840606"/>
    <w:rsid w:val="00840923"/>
    <w:rsid w:val="0084102C"/>
    <w:rsid w:val="00841DE3"/>
    <w:rsid w:val="00844706"/>
    <w:rsid w:val="008449D3"/>
    <w:rsid w:val="00844AB4"/>
    <w:rsid w:val="00845085"/>
    <w:rsid w:val="008459F0"/>
    <w:rsid w:val="008460C4"/>
    <w:rsid w:val="00847B85"/>
    <w:rsid w:val="00850766"/>
    <w:rsid w:val="00854221"/>
    <w:rsid w:val="00854316"/>
    <w:rsid w:val="00857068"/>
    <w:rsid w:val="008578A6"/>
    <w:rsid w:val="00857F24"/>
    <w:rsid w:val="00863E8F"/>
    <w:rsid w:val="00864601"/>
    <w:rsid w:val="00867D9E"/>
    <w:rsid w:val="0087016D"/>
    <w:rsid w:val="00870B77"/>
    <w:rsid w:val="00871E1E"/>
    <w:rsid w:val="008749FF"/>
    <w:rsid w:val="008750B6"/>
    <w:rsid w:val="00875168"/>
    <w:rsid w:val="00876A17"/>
    <w:rsid w:val="00880F7B"/>
    <w:rsid w:val="00881AD9"/>
    <w:rsid w:val="008822D1"/>
    <w:rsid w:val="00882CBA"/>
    <w:rsid w:val="008839C4"/>
    <w:rsid w:val="00883A6C"/>
    <w:rsid w:val="00884D6A"/>
    <w:rsid w:val="008863E7"/>
    <w:rsid w:val="00886971"/>
    <w:rsid w:val="00886DB4"/>
    <w:rsid w:val="008871FC"/>
    <w:rsid w:val="00890BB7"/>
    <w:rsid w:val="00891548"/>
    <w:rsid w:val="00891CFF"/>
    <w:rsid w:val="00893A61"/>
    <w:rsid w:val="008953B5"/>
    <w:rsid w:val="00895A41"/>
    <w:rsid w:val="00895C71"/>
    <w:rsid w:val="00896120"/>
    <w:rsid w:val="00897A2B"/>
    <w:rsid w:val="008A0A46"/>
    <w:rsid w:val="008A0DB6"/>
    <w:rsid w:val="008A1C11"/>
    <w:rsid w:val="008A1D45"/>
    <w:rsid w:val="008A289E"/>
    <w:rsid w:val="008A2A3F"/>
    <w:rsid w:val="008A3ED8"/>
    <w:rsid w:val="008A4410"/>
    <w:rsid w:val="008A481E"/>
    <w:rsid w:val="008A7CFB"/>
    <w:rsid w:val="008B1192"/>
    <w:rsid w:val="008B1250"/>
    <w:rsid w:val="008B1B8A"/>
    <w:rsid w:val="008B214C"/>
    <w:rsid w:val="008B3025"/>
    <w:rsid w:val="008B50C3"/>
    <w:rsid w:val="008B6738"/>
    <w:rsid w:val="008C058A"/>
    <w:rsid w:val="008C07CF"/>
    <w:rsid w:val="008C0925"/>
    <w:rsid w:val="008C1B7C"/>
    <w:rsid w:val="008C2E32"/>
    <w:rsid w:val="008C3C09"/>
    <w:rsid w:val="008C3C29"/>
    <w:rsid w:val="008C52E4"/>
    <w:rsid w:val="008C5C66"/>
    <w:rsid w:val="008C6332"/>
    <w:rsid w:val="008C7372"/>
    <w:rsid w:val="008C76FB"/>
    <w:rsid w:val="008C7BB3"/>
    <w:rsid w:val="008D01E8"/>
    <w:rsid w:val="008D0224"/>
    <w:rsid w:val="008D0D19"/>
    <w:rsid w:val="008D121C"/>
    <w:rsid w:val="008D20D4"/>
    <w:rsid w:val="008D2274"/>
    <w:rsid w:val="008D3EA2"/>
    <w:rsid w:val="008D4960"/>
    <w:rsid w:val="008D5482"/>
    <w:rsid w:val="008D59AD"/>
    <w:rsid w:val="008D6471"/>
    <w:rsid w:val="008E1EB8"/>
    <w:rsid w:val="008E24CB"/>
    <w:rsid w:val="008E4E07"/>
    <w:rsid w:val="008E6D0B"/>
    <w:rsid w:val="008F0F5B"/>
    <w:rsid w:val="008F1A32"/>
    <w:rsid w:val="008F21F6"/>
    <w:rsid w:val="008F6A31"/>
    <w:rsid w:val="008F6A3E"/>
    <w:rsid w:val="009030EA"/>
    <w:rsid w:val="00903114"/>
    <w:rsid w:val="00903ECB"/>
    <w:rsid w:val="00905A4E"/>
    <w:rsid w:val="009066D2"/>
    <w:rsid w:val="009074AB"/>
    <w:rsid w:val="00907C8A"/>
    <w:rsid w:val="00907EEB"/>
    <w:rsid w:val="0091130A"/>
    <w:rsid w:val="00912467"/>
    <w:rsid w:val="009140A5"/>
    <w:rsid w:val="00921511"/>
    <w:rsid w:val="00921BAF"/>
    <w:rsid w:val="0092210C"/>
    <w:rsid w:val="0092368B"/>
    <w:rsid w:val="00923697"/>
    <w:rsid w:val="00924215"/>
    <w:rsid w:val="009255FC"/>
    <w:rsid w:val="0092564F"/>
    <w:rsid w:val="00925CF5"/>
    <w:rsid w:val="00927A32"/>
    <w:rsid w:val="0093146B"/>
    <w:rsid w:val="0093317B"/>
    <w:rsid w:val="0093422E"/>
    <w:rsid w:val="009344A2"/>
    <w:rsid w:val="00934AF7"/>
    <w:rsid w:val="00934C11"/>
    <w:rsid w:val="00935699"/>
    <w:rsid w:val="0093642B"/>
    <w:rsid w:val="0094166E"/>
    <w:rsid w:val="00942FC3"/>
    <w:rsid w:val="00943F04"/>
    <w:rsid w:val="00944270"/>
    <w:rsid w:val="0094433B"/>
    <w:rsid w:val="0094449C"/>
    <w:rsid w:val="00945BF5"/>
    <w:rsid w:val="0094669D"/>
    <w:rsid w:val="00951799"/>
    <w:rsid w:val="00951CA8"/>
    <w:rsid w:val="009527D8"/>
    <w:rsid w:val="00952B9C"/>
    <w:rsid w:val="0095305E"/>
    <w:rsid w:val="0095759F"/>
    <w:rsid w:val="00961091"/>
    <w:rsid w:val="0096289F"/>
    <w:rsid w:val="00962CE3"/>
    <w:rsid w:val="00964559"/>
    <w:rsid w:val="0096575B"/>
    <w:rsid w:val="00965766"/>
    <w:rsid w:val="009658FA"/>
    <w:rsid w:val="009660BC"/>
    <w:rsid w:val="0096742F"/>
    <w:rsid w:val="0097197A"/>
    <w:rsid w:val="00972810"/>
    <w:rsid w:val="00974898"/>
    <w:rsid w:val="00974BEE"/>
    <w:rsid w:val="00977E0B"/>
    <w:rsid w:val="00980D34"/>
    <w:rsid w:val="0098178D"/>
    <w:rsid w:val="00991374"/>
    <w:rsid w:val="00991941"/>
    <w:rsid w:val="00992272"/>
    <w:rsid w:val="00997A8C"/>
    <w:rsid w:val="009A0998"/>
    <w:rsid w:val="009A09FF"/>
    <w:rsid w:val="009A1C0A"/>
    <w:rsid w:val="009A4B00"/>
    <w:rsid w:val="009A4B98"/>
    <w:rsid w:val="009A5D0C"/>
    <w:rsid w:val="009A6744"/>
    <w:rsid w:val="009A76A5"/>
    <w:rsid w:val="009B07E0"/>
    <w:rsid w:val="009B19C8"/>
    <w:rsid w:val="009B1BD5"/>
    <w:rsid w:val="009B2B52"/>
    <w:rsid w:val="009B31CD"/>
    <w:rsid w:val="009B5FDB"/>
    <w:rsid w:val="009B6359"/>
    <w:rsid w:val="009C02EE"/>
    <w:rsid w:val="009C19A7"/>
    <w:rsid w:val="009C1D7B"/>
    <w:rsid w:val="009C4087"/>
    <w:rsid w:val="009C6F1C"/>
    <w:rsid w:val="009C7836"/>
    <w:rsid w:val="009C7EE0"/>
    <w:rsid w:val="009D1DD5"/>
    <w:rsid w:val="009D25CC"/>
    <w:rsid w:val="009E2CFF"/>
    <w:rsid w:val="009E763F"/>
    <w:rsid w:val="009E7D43"/>
    <w:rsid w:val="009F14A7"/>
    <w:rsid w:val="009F2947"/>
    <w:rsid w:val="009F3208"/>
    <w:rsid w:val="009F4605"/>
    <w:rsid w:val="00A00A4D"/>
    <w:rsid w:val="00A024F5"/>
    <w:rsid w:val="00A033FE"/>
    <w:rsid w:val="00A0672A"/>
    <w:rsid w:val="00A07F68"/>
    <w:rsid w:val="00A10438"/>
    <w:rsid w:val="00A107E7"/>
    <w:rsid w:val="00A12E9A"/>
    <w:rsid w:val="00A172E6"/>
    <w:rsid w:val="00A2152C"/>
    <w:rsid w:val="00A236E4"/>
    <w:rsid w:val="00A27F32"/>
    <w:rsid w:val="00A31773"/>
    <w:rsid w:val="00A335AF"/>
    <w:rsid w:val="00A34A02"/>
    <w:rsid w:val="00A36F94"/>
    <w:rsid w:val="00A4189E"/>
    <w:rsid w:val="00A435EB"/>
    <w:rsid w:val="00A4524B"/>
    <w:rsid w:val="00A46F85"/>
    <w:rsid w:val="00A554F5"/>
    <w:rsid w:val="00A565B1"/>
    <w:rsid w:val="00A5787A"/>
    <w:rsid w:val="00A57ADE"/>
    <w:rsid w:val="00A57E5B"/>
    <w:rsid w:val="00A6179A"/>
    <w:rsid w:val="00A62B31"/>
    <w:rsid w:val="00A6523C"/>
    <w:rsid w:val="00A65ECF"/>
    <w:rsid w:val="00A6687F"/>
    <w:rsid w:val="00A704A0"/>
    <w:rsid w:val="00A7132A"/>
    <w:rsid w:val="00A725DA"/>
    <w:rsid w:val="00A74377"/>
    <w:rsid w:val="00A744AC"/>
    <w:rsid w:val="00A76286"/>
    <w:rsid w:val="00A7634D"/>
    <w:rsid w:val="00A82549"/>
    <w:rsid w:val="00A84097"/>
    <w:rsid w:val="00A8446B"/>
    <w:rsid w:val="00A8446D"/>
    <w:rsid w:val="00A85378"/>
    <w:rsid w:val="00A85B08"/>
    <w:rsid w:val="00A85B8A"/>
    <w:rsid w:val="00A85F9D"/>
    <w:rsid w:val="00A90614"/>
    <w:rsid w:val="00A90708"/>
    <w:rsid w:val="00A9120F"/>
    <w:rsid w:val="00A915F1"/>
    <w:rsid w:val="00A921FD"/>
    <w:rsid w:val="00A97053"/>
    <w:rsid w:val="00AA03F0"/>
    <w:rsid w:val="00AA188B"/>
    <w:rsid w:val="00AA2650"/>
    <w:rsid w:val="00AA3C73"/>
    <w:rsid w:val="00AA4335"/>
    <w:rsid w:val="00AA5EB3"/>
    <w:rsid w:val="00AA6296"/>
    <w:rsid w:val="00AA7278"/>
    <w:rsid w:val="00AA779B"/>
    <w:rsid w:val="00AB0096"/>
    <w:rsid w:val="00AB0ADF"/>
    <w:rsid w:val="00AB5CB4"/>
    <w:rsid w:val="00AB696C"/>
    <w:rsid w:val="00AC0E09"/>
    <w:rsid w:val="00AC27C5"/>
    <w:rsid w:val="00AC536B"/>
    <w:rsid w:val="00AC653E"/>
    <w:rsid w:val="00AD18DA"/>
    <w:rsid w:val="00AD1B14"/>
    <w:rsid w:val="00AD2C9E"/>
    <w:rsid w:val="00AD371C"/>
    <w:rsid w:val="00AD45FF"/>
    <w:rsid w:val="00AD59AB"/>
    <w:rsid w:val="00AD6E5E"/>
    <w:rsid w:val="00AD7911"/>
    <w:rsid w:val="00AE024F"/>
    <w:rsid w:val="00AE3A2A"/>
    <w:rsid w:val="00AE3BA5"/>
    <w:rsid w:val="00AE4E55"/>
    <w:rsid w:val="00AE67D2"/>
    <w:rsid w:val="00AF321B"/>
    <w:rsid w:val="00AF4EB0"/>
    <w:rsid w:val="00AF59C8"/>
    <w:rsid w:val="00AF676E"/>
    <w:rsid w:val="00B00779"/>
    <w:rsid w:val="00B01275"/>
    <w:rsid w:val="00B0377B"/>
    <w:rsid w:val="00B04131"/>
    <w:rsid w:val="00B05A22"/>
    <w:rsid w:val="00B06A3E"/>
    <w:rsid w:val="00B077EE"/>
    <w:rsid w:val="00B0791F"/>
    <w:rsid w:val="00B11E60"/>
    <w:rsid w:val="00B11EA7"/>
    <w:rsid w:val="00B12176"/>
    <w:rsid w:val="00B14006"/>
    <w:rsid w:val="00B1472A"/>
    <w:rsid w:val="00B14DA8"/>
    <w:rsid w:val="00B14FA6"/>
    <w:rsid w:val="00B17056"/>
    <w:rsid w:val="00B17AF9"/>
    <w:rsid w:val="00B21361"/>
    <w:rsid w:val="00B22177"/>
    <w:rsid w:val="00B26089"/>
    <w:rsid w:val="00B2715A"/>
    <w:rsid w:val="00B27A5C"/>
    <w:rsid w:val="00B31E02"/>
    <w:rsid w:val="00B33E40"/>
    <w:rsid w:val="00B340C5"/>
    <w:rsid w:val="00B34158"/>
    <w:rsid w:val="00B343B1"/>
    <w:rsid w:val="00B34B7D"/>
    <w:rsid w:val="00B35C0C"/>
    <w:rsid w:val="00B361ED"/>
    <w:rsid w:val="00B37EAE"/>
    <w:rsid w:val="00B402B9"/>
    <w:rsid w:val="00B40BD7"/>
    <w:rsid w:val="00B40F94"/>
    <w:rsid w:val="00B42D38"/>
    <w:rsid w:val="00B4493C"/>
    <w:rsid w:val="00B456B2"/>
    <w:rsid w:val="00B47FC2"/>
    <w:rsid w:val="00B51290"/>
    <w:rsid w:val="00B51F4F"/>
    <w:rsid w:val="00B52F88"/>
    <w:rsid w:val="00B53D7F"/>
    <w:rsid w:val="00B54A9D"/>
    <w:rsid w:val="00B57719"/>
    <w:rsid w:val="00B61091"/>
    <w:rsid w:val="00B6110B"/>
    <w:rsid w:val="00B61A8A"/>
    <w:rsid w:val="00B62EC9"/>
    <w:rsid w:val="00B63AE5"/>
    <w:rsid w:val="00B71D83"/>
    <w:rsid w:val="00B723E3"/>
    <w:rsid w:val="00B73D3D"/>
    <w:rsid w:val="00B73E3E"/>
    <w:rsid w:val="00B74454"/>
    <w:rsid w:val="00B75E73"/>
    <w:rsid w:val="00B774AF"/>
    <w:rsid w:val="00B841D6"/>
    <w:rsid w:val="00B84717"/>
    <w:rsid w:val="00B86B0D"/>
    <w:rsid w:val="00B86F71"/>
    <w:rsid w:val="00B91AF0"/>
    <w:rsid w:val="00B9429A"/>
    <w:rsid w:val="00B94D72"/>
    <w:rsid w:val="00B964F2"/>
    <w:rsid w:val="00B97C49"/>
    <w:rsid w:val="00BA66A8"/>
    <w:rsid w:val="00BB15E3"/>
    <w:rsid w:val="00BB272A"/>
    <w:rsid w:val="00BB2EAF"/>
    <w:rsid w:val="00BB343D"/>
    <w:rsid w:val="00BB46CB"/>
    <w:rsid w:val="00BB56A9"/>
    <w:rsid w:val="00BB5D08"/>
    <w:rsid w:val="00BB6507"/>
    <w:rsid w:val="00BB6BC0"/>
    <w:rsid w:val="00BB749D"/>
    <w:rsid w:val="00BC05A1"/>
    <w:rsid w:val="00BC3674"/>
    <w:rsid w:val="00BC4BB8"/>
    <w:rsid w:val="00BC505C"/>
    <w:rsid w:val="00BC71F3"/>
    <w:rsid w:val="00BC79CA"/>
    <w:rsid w:val="00BC7E8D"/>
    <w:rsid w:val="00BD0230"/>
    <w:rsid w:val="00BD11A5"/>
    <w:rsid w:val="00BD1695"/>
    <w:rsid w:val="00BD215C"/>
    <w:rsid w:val="00BD2D27"/>
    <w:rsid w:val="00BD301D"/>
    <w:rsid w:val="00BD3CEC"/>
    <w:rsid w:val="00BD5269"/>
    <w:rsid w:val="00BD5AF9"/>
    <w:rsid w:val="00BD6DAC"/>
    <w:rsid w:val="00BE0FED"/>
    <w:rsid w:val="00BE219A"/>
    <w:rsid w:val="00BE2CCA"/>
    <w:rsid w:val="00BE44DE"/>
    <w:rsid w:val="00BE484F"/>
    <w:rsid w:val="00BF13B8"/>
    <w:rsid w:val="00BF2672"/>
    <w:rsid w:val="00BF6533"/>
    <w:rsid w:val="00BF7591"/>
    <w:rsid w:val="00BF7AB0"/>
    <w:rsid w:val="00C005FC"/>
    <w:rsid w:val="00C00A19"/>
    <w:rsid w:val="00C00CF2"/>
    <w:rsid w:val="00C01C6F"/>
    <w:rsid w:val="00C033F3"/>
    <w:rsid w:val="00C0430A"/>
    <w:rsid w:val="00C04F98"/>
    <w:rsid w:val="00C06C66"/>
    <w:rsid w:val="00C100F8"/>
    <w:rsid w:val="00C10112"/>
    <w:rsid w:val="00C11483"/>
    <w:rsid w:val="00C11ADE"/>
    <w:rsid w:val="00C1265C"/>
    <w:rsid w:val="00C1348D"/>
    <w:rsid w:val="00C13B07"/>
    <w:rsid w:val="00C168AE"/>
    <w:rsid w:val="00C25B50"/>
    <w:rsid w:val="00C27402"/>
    <w:rsid w:val="00C279B7"/>
    <w:rsid w:val="00C3063A"/>
    <w:rsid w:val="00C3101B"/>
    <w:rsid w:val="00C3184D"/>
    <w:rsid w:val="00C31FC2"/>
    <w:rsid w:val="00C335E0"/>
    <w:rsid w:val="00C347D1"/>
    <w:rsid w:val="00C35C48"/>
    <w:rsid w:val="00C36D5D"/>
    <w:rsid w:val="00C3701E"/>
    <w:rsid w:val="00C379B5"/>
    <w:rsid w:val="00C410DB"/>
    <w:rsid w:val="00C424C0"/>
    <w:rsid w:val="00C4296B"/>
    <w:rsid w:val="00C42B5C"/>
    <w:rsid w:val="00C44AEA"/>
    <w:rsid w:val="00C45367"/>
    <w:rsid w:val="00C456ED"/>
    <w:rsid w:val="00C45765"/>
    <w:rsid w:val="00C46CC8"/>
    <w:rsid w:val="00C47189"/>
    <w:rsid w:val="00C4786B"/>
    <w:rsid w:val="00C47A4D"/>
    <w:rsid w:val="00C47D1E"/>
    <w:rsid w:val="00C5151D"/>
    <w:rsid w:val="00C51803"/>
    <w:rsid w:val="00C52081"/>
    <w:rsid w:val="00C52425"/>
    <w:rsid w:val="00C54318"/>
    <w:rsid w:val="00C5446C"/>
    <w:rsid w:val="00C54651"/>
    <w:rsid w:val="00C54D67"/>
    <w:rsid w:val="00C608EA"/>
    <w:rsid w:val="00C62A89"/>
    <w:rsid w:val="00C67A2A"/>
    <w:rsid w:val="00C704C7"/>
    <w:rsid w:val="00C7075C"/>
    <w:rsid w:val="00C745FE"/>
    <w:rsid w:val="00C75552"/>
    <w:rsid w:val="00C75D6A"/>
    <w:rsid w:val="00C76C37"/>
    <w:rsid w:val="00C76F7E"/>
    <w:rsid w:val="00C779F1"/>
    <w:rsid w:val="00C80965"/>
    <w:rsid w:val="00C809E6"/>
    <w:rsid w:val="00C80B3C"/>
    <w:rsid w:val="00C84E79"/>
    <w:rsid w:val="00C85615"/>
    <w:rsid w:val="00C9082A"/>
    <w:rsid w:val="00C91905"/>
    <w:rsid w:val="00C919B3"/>
    <w:rsid w:val="00C94511"/>
    <w:rsid w:val="00C950B8"/>
    <w:rsid w:val="00C96346"/>
    <w:rsid w:val="00C97B46"/>
    <w:rsid w:val="00CA1890"/>
    <w:rsid w:val="00CA69D4"/>
    <w:rsid w:val="00CA7653"/>
    <w:rsid w:val="00CB1326"/>
    <w:rsid w:val="00CB142D"/>
    <w:rsid w:val="00CB2895"/>
    <w:rsid w:val="00CB48A3"/>
    <w:rsid w:val="00CB5B4F"/>
    <w:rsid w:val="00CB607E"/>
    <w:rsid w:val="00CB7FD7"/>
    <w:rsid w:val="00CC0135"/>
    <w:rsid w:val="00CC05AD"/>
    <w:rsid w:val="00CC0C88"/>
    <w:rsid w:val="00CC23E9"/>
    <w:rsid w:val="00CC2655"/>
    <w:rsid w:val="00CC5624"/>
    <w:rsid w:val="00CC664E"/>
    <w:rsid w:val="00CC67ED"/>
    <w:rsid w:val="00CD1233"/>
    <w:rsid w:val="00CD24AC"/>
    <w:rsid w:val="00CD56D4"/>
    <w:rsid w:val="00CD57D6"/>
    <w:rsid w:val="00CD6114"/>
    <w:rsid w:val="00CD6DDD"/>
    <w:rsid w:val="00CD6E6F"/>
    <w:rsid w:val="00CD7A80"/>
    <w:rsid w:val="00CE117C"/>
    <w:rsid w:val="00CE253F"/>
    <w:rsid w:val="00CE26C8"/>
    <w:rsid w:val="00CE306A"/>
    <w:rsid w:val="00CE4F74"/>
    <w:rsid w:val="00CE5FF4"/>
    <w:rsid w:val="00CF26AA"/>
    <w:rsid w:val="00CF3272"/>
    <w:rsid w:val="00CF3D70"/>
    <w:rsid w:val="00CF47A4"/>
    <w:rsid w:val="00CF5119"/>
    <w:rsid w:val="00CF5B9E"/>
    <w:rsid w:val="00CF77E0"/>
    <w:rsid w:val="00D02002"/>
    <w:rsid w:val="00D04C7D"/>
    <w:rsid w:val="00D12882"/>
    <w:rsid w:val="00D14E5B"/>
    <w:rsid w:val="00D17D71"/>
    <w:rsid w:val="00D23626"/>
    <w:rsid w:val="00D250CD"/>
    <w:rsid w:val="00D26351"/>
    <w:rsid w:val="00D26831"/>
    <w:rsid w:val="00D26A2E"/>
    <w:rsid w:val="00D27C51"/>
    <w:rsid w:val="00D30C45"/>
    <w:rsid w:val="00D30E83"/>
    <w:rsid w:val="00D320BB"/>
    <w:rsid w:val="00D35910"/>
    <w:rsid w:val="00D35B81"/>
    <w:rsid w:val="00D35EFC"/>
    <w:rsid w:val="00D36D25"/>
    <w:rsid w:val="00D37A09"/>
    <w:rsid w:val="00D37A23"/>
    <w:rsid w:val="00D403DF"/>
    <w:rsid w:val="00D417E1"/>
    <w:rsid w:val="00D42DFB"/>
    <w:rsid w:val="00D43D7F"/>
    <w:rsid w:val="00D44CFB"/>
    <w:rsid w:val="00D45878"/>
    <w:rsid w:val="00D458C9"/>
    <w:rsid w:val="00D503F4"/>
    <w:rsid w:val="00D51C83"/>
    <w:rsid w:val="00D5261E"/>
    <w:rsid w:val="00D54A0D"/>
    <w:rsid w:val="00D561AF"/>
    <w:rsid w:val="00D57F49"/>
    <w:rsid w:val="00D60176"/>
    <w:rsid w:val="00D601D9"/>
    <w:rsid w:val="00D62AB2"/>
    <w:rsid w:val="00D62CAB"/>
    <w:rsid w:val="00D63A7E"/>
    <w:rsid w:val="00D66256"/>
    <w:rsid w:val="00D71D2E"/>
    <w:rsid w:val="00D736CB"/>
    <w:rsid w:val="00D74A51"/>
    <w:rsid w:val="00D7525A"/>
    <w:rsid w:val="00D813A6"/>
    <w:rsid w:val="00D81877"/>
    <w:rsid w:val="00D81939"/>
    <w:rsid w:val="00D83A1E"/>
    <w:rsid w:val="00D84E89"/>
    <w:rsid w:val="00D87B55"/>
    <w:rsid w:val="00D9194F"/>
    <w:rsid w:val="00D93D86"/>
    <w:rsid w:val="00DA2923"/>
    <w:rsid w:val="00DA3633"/>
    <w:rsid w:val="00DA3A63"/>
    <w:rsid w:val="00DA3CCD"/>
    <w:rsid w:val="00DA42B5"/>
    <w:rsid w:val="00DA5CE5"/>
    <w:rsid w:val="00DA74C1"/>
    <w:rsid w:val="00DA75F1"/>
    <w:rsid w:val="00DA7C71"/>
    <w:rsid w:val="00DB05CF"/>
    <w:rsid w:val="00DB0C01"/>
    <w:rsid w:val="00DB36B9"/>
    <w:rsid w:val="00DB45E5"/>
    <w:rsid w:val="00DB734C"/>
    <w:rsid w:val="00DB7E01"/>
    <w:rsid w:val="00DC160A"/>
    <w:rsid w:val="00DC2DD5"/>
    <w:rsid w:val="00DC4582"/>
    <w:rsid w:val="00DC4808"/>
    <w:rsid w:val="00DC4A1B"/>
    <w:rsid w:val="00DC67E2"/>
    <w:rsid w:val="00DC7F17"/>
    <w:rsid w:val="00DD33A8"/>
    <w:rsid w:val="00DD448F"/>
    <w:rsid w:val="00DD4950"/>
    <w:rsid w:val="00DD7A8E"/>
    <w:rsid w:val="00DE00A7"/>
    <w:rsid w:val="00DE0846"/>
    <w:rsid w:val="00DE0A30"/>
    <w:rsid w:val="00DE0BCD"/>
    <w:rsid w:val="00DE14CB"/>
    <w:rsid w:val="00DE163E"/>
    <w:rsid w:val="00DE48F0"/>
    <w:rsid w:val="00DE5124"/>
    <w:rsid w:val="00DE52E5"/>
    <w:rsid w:val="00DE73EB"/>
    <w:rsid w:val="00DF0792"/>
    <w:rsid w:val="00DF1BE5"/>
    <w:rsid w:val="00DF4E6A"/>
    <w:rsid w:val="00DF5348"/>
    <w:rsid w:val="00E022FD"/>
    <w:rsid w:val="00E040C9"/>
    <w:rsid w:val="00E0510C"/>
    <w:rsid w:val="00E05948"/>
    <w:rsid w:val="00E059AA"/>
    <w:rsid w:val="00E0663A"/>
    <w:rsid w:val="00E06E5F"/>
    <w:rsid w:val="00E0727E"/>
    <w:rsid w:val="00E077CA"/>
    <w:rsid w:val="00E1278E"/>
    <w:rsid w:val="00E14A45"/>
    <w:rsid w:val="00E14DFC"/>
    <w:rsid w:val="00E1568A"/>
    <w:rsid w:val="00E15F9E"/>
    <w:rsid w:val="00E17C48"/>
    <w:rsid w:val="00E20783"/>
    <w:rsid w:val="00E2200B"/>
    <w:rsid w:val="00E23045"/>
    <w:rsid w:val="00E24067"/>
    <w:rsid w:val="00E26F14"/>
    <w:rsid w:val="00E30FE0"/>
    <w:rsid w:val="00E35658"/>
    <w:rsid w:val="00E36420"/>
    <w:rsid w:val="00E36DAC"/>
    <w:rsid w:val="00E37FFB"/>
    <w:rsid w:val="00E41F14"/>
    <w:rsid w:val="00E43071"/>
    <w:rsid w:val="00E47724"/>
    <w:rsid w:val="00E47E63"/>
    <w:rsid w:val="00E50B2B"/>
    <w:rsid w:val="00E511DE"/>
    <w:rsid w:val="00E52CF3"/>
    <w:rsid w:val="00E5357D"/>
    <w:rsid w:val="00E538D2"/>
    <w:rsid w:val="00E54A15"/>
    <w:rsid w:val="00E54DDA"/>
    <w:rsid w:val="00E6027B"/>
    <w:rsid w:val="00E61BF6"/>
    <w:rsid w:val="00E6213E"/>
    <w:rsid w:val="00E63BB1"/>
    <w:rsid w:val="00E6443D"/>
    <w:rsid w:val="00E6470D"/>
    <w:rsid w:val="00E676C5"/>
    <w:rsid w:val="00E67A7F"/>
    <w:rsid w:val="00E7018B"/>
    <w:rsid w:val="00E70292"/>
    <w:rsid w:val="00E70CB3"/>
    <w:rsid w:val="00E70E3F"/>
    <w:rsid w:val="00E71041"/>
    <w:rsid w:val="00E72E1F"/>
    <w:rsid w:val="00E73BF8"/>
    <w:rsid w:val="00E753E5"/>
    <w:rsid w:val="00E75B33"/>
    <w:rsid w:val="00E76A01"/>
    <w:rsid w:val="00E81104"/>
    <w:rsid w:val="00E84939"/>
    <w:rsid w:val="00E8538E"/>
    <w:rsid w:val="00E870F7"/>
    <w:rsid w:val="00E87946"/>
    <w:rsid w:val="00E91773"/>
    <w:rsid w:val="00E94BE8"/>
    <w:rsid w:val="00E95229"/>
    <w:rsid w:val="00E95252"/>
    <w:rsid w:val="00E962CA"/>
    <w:rsid w:val="00EA192A"/>
    <w:rsid w:val="00EA3EAC"/>
    <w:rsid w:val="00EA5A66"/>
    <w:rsid w:val="00EA6463"/>
    <w:rsid w:val="00EB0556"/>
    <w:rsid w:val="00EB0BD8"/>
    <w:rsid w:val="00EB19A6"/>
    <w:rsid w:val="00EB276F"/>
    <w:rsid w:val="00EB44C3"/>
    <w:rsid w:val="00EB732C"/>
    <w:rsid w:val="00EB7576"/>
    <w:rsid w:val="00EC0654"/>
    <w:rsid w:val="00EC1C2B"/>
    <w:rsid w:val="00EC3502"/>
    <w:rsid w:val="00EC3B9C"/>
    <w:rsid w:val="00EC4061"/>
    <w:rsid w:val="00EC4604"/>
    <w:rsid w:val="00ED199B"/>
    <w:rsid w:val="00ED2697"/>
    <w:rsid w:val="00ED4582"/>
    <w:rsid w:val="00ED51DD"/>
    <w:rsid w:val="00ED57A5"/>
    <w:rsid w:val="00ED5E1B"/>
    <w:rsid w:val="00ED6112"/>
    <w:rsid w:val="00ED6171"/>
    <w:rsid w:val="00ED6422"/>
    <w:rsid w:val="00ED72F3"/>
    <w:rsid w:val="00EE2C34"/>
    <w:rsid w:val="00EE34CF"/>
    <w:rsid w:val="00EE354E"/>
    <w:rsid w:val="00EE5A88"/>
    <w:rsid w:val="00EE6700"/>
    <w:rsid w:val="00EE7030"/>
    <w:rsid w:val="00EE7E47"/>
    <w:rsid w:val="00EF0DC0"/>
    <w:rsid w:val="00EF1DF1"/>
    <w:rsid w:val="00EF2D16"/>
    <w:rsid w:val="00EF3E99"/>
    <w:rsid w:val="00EF4A51"/>
    <w:rsid w:val="00EF4A6A"/>
    <w:rsid w:val="00EF559D"/>
    <w:rsid w:val="00EF6194"/>
    <w:rsid w:val="00EF7250"/>
    <w:rsid w:val="00EF7B0B"/>
    <w:rsid w:val="00EF7C94"/>
    <w:rsid w:val="00EF7F40"/>
    <w:rsid w:val="00F001DB"/>
    <w:rsid w:val="00F00C11"/>
    <w:rsid w:val="00F02533"/>
    <w:rsid w:val="00F02C1E"/>
    <w:rsid w:val="00F038E6"/>
    <w:rsid w:val="00F05079"/>
    <w:rsid w:val="00F05A9D"/>
    <w:rsid w:val="00F06662"/>
    <w:rsid w:val="00F0756C"/>
    <w:rsid w:val="00F075E0"/>
    <w:rsid w:val="00F07807"/>
    <w:rsid w:val="00F11C86"/>
    <w:rsid w:val="00F14201"/>
    <w:rsid w:val="00F14547"/>
    <w:rsid w:val="00F160AC"/>
    <w:rsid w:val="00F16DB4"/>
    <w:rsid w:val="00F16F36"/>
    <w:rsid w:val="00F17A88"/>
    <w:rsid w:val="00F2203A"/>
    <w:rsid w:val="00F23CC5"/>
    <w:rsid w:val="00F23FAE"/>
    <w:rsid w:val="00F24EBD"/>
    <w:rsid w:val="00F252EA"/>
    <w:rsid w:val="00F258F6"/>
    <w:rsid w:val="00F259F4"/>
    <w:rsid w:val="00F30BDD"/>
    <w:rsid w:val="00F32323"/>
    <w:rsid w:val="00F325E2"/>
    <w:rsid w:val="00F3593B"/>
    <w:rsid w:val="00F40E9B"/>
    <w:rsid w:val="00F43635"/>
    <w:rsid w:val="00F4552D"/>
    <w:rsid w:val="00F45E3F"/>
    <w:rsid w:val="00F51ECC"/>
    <w:rsid w:val="00F527D0"/>
    <w:rsid w:val="00F530B1"/>
    <w:rsid w:val="00F5693C"/>
    <w:rsid w:val="00F57CB1"/>
    <w:rsid w:val="00F630EA"/>
    <w:rsid w:val="00F633F6"/>
    <w:rsid w:val="00F65132"/>
    <w:rsid w:val="00F67C6F"/>
    <w:rsid w:val="00F712F2"/>
    <w:rsid w:val="00F71E0F"/>
    <w:rsid w:val="00F7277F"/>
    <w:rsid w:val="00F7467F"/>
    <w:rsid w:val="00F76118"/>
    <w:rsid w:val="00F7671E"/>
    <w:rsid w:val="00F767DA"/>
    <w:rsid w:val="00F823A3"/>
    <w:rsid w:val="00F85060"/>
    <w:rsid w:val="00F8582A"/>
    <w:rsid w:val="00F87082"/>
    <w:rsid w:val="00F876E6"/>
    <w:rsid w:val="00F90C45"/>
    <w:rsid w:val="00F919D6"/>
    <w:rsid w:val="00F92A03"/>
    <w:rsid w:val="00F93466"/>
    <w:rsid w:val="00F9351C"/>
    <w:rsid w:val="00F948C5"/>
    <w:rsid w:val="00F962D9"/>
    <w:rsid w:val="00F973C0"/>
    <w:rsid w:val="00FA261F"/>
    <w:rsid w:val="00FA2FCA"/>
    <w:rsid w:val="00FA3243"/>
    <w:rsid w:val="00FA35F7"/>
    <w:rsid w:val="00FA4832"/>
    <w:rsid w:val="00FA4D9E"/>
    <w:rsid w:val="00FA71F2"/>
    <w:rsid w:val="00FA75CE"/>
    <w:rsid w:val="00FB3482"/>
    <w:rsid w:val="00FB3D9F"/>
    <w:rsid w:val="00FB58AD"/>
    <w:rsid w:val="00FB703E"/>
    <w:rsid w:val="00FB79D1"/>
    <w:rsid w:val="00FB7E72"/>
    <w:rsid w:val="00FC2377"/>
    <w:rsid w:val="00FC3E70"/>
    <w:rsid w:val="00FC456D"/>
    <w:rsid w:val="00FD0A38"/>
    <w:rsid w:val="00FD3A9F"/>
    <w:rsid w:val="00FD41AE"/>
    <w:rsid w:val="00FD5567"/>
    <w:rsid w:val="00FE4EDD"/>
    <w:rsid w:val="00FE537B"/>
    <w:rsid w:val="00FF119B"/>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7CD9588"/>
  <w15:docId w15:val="{04701923-48CE-4D64-839A-19D014635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uiPriority w:val="9"/>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4"/>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4"/>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4"/>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4"/>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4"/>
      </w:numPr>
      <w:tabs>
        <w:tab w:val="left" w:pos="851"/>
      </w:tabs>
      <w:spacing w:before="120" w:line="288" w:lineRule="auto"/>
      <w:ind w:left="851" w:hanging="851"/>
    </w:pPr>
    <w:rPr>
      <w:rFonts w:ascii="JohnSans Text Pro" w:hAnsi="JohnSans Text Pro"/>
      <w:i/>
      <w:sz w:val="20"/>
    </w:rPr>
  </w:style>
  <w:style w:type="paragraph" w:styleId="Odstavecseseznamem">
    <w:name w:val="List Paragraph"/>
    <w:aliases w:val="Nad,List Paragraph,Odstavec cíl se seznamem,Odstavec se seznamem5,Odstavec_muj,Odrážky,Odstavec se seznamem a odrážkou,1 úroveň Odstavec se seznamem,List Paragraph (Czech Tourism),Reference List,odstavec 1"/>
    <w:basedOn w:val="Normln"/>
    <w:link w:val="OdstavecseseznamemChar"/>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character" w:customStyle="1" w:styleId="preformatted">
    <w:name w:val="preformatted"/>
    <w:basedOn w:val="Standardnpsmoodstavce"/>
    <w:rsid w:val="0044702C"/>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link w:val="Odstavecseseznamem"/>
    <w:rsid w:val="00764778"/>
    <w:rPr>
      <w:rFonts w:ascii="Calibri" w:hAnsi="Calibri"/>
      <w:sz w:val="22"/>
      <w:szCs w:val="22"/>
    </w:rPr>
  </w:style>
  <w:style w:type="character" w:styleId="Zdraznn">
    <w:name w:val="Emphasis"/>
    <w:qFormat/>
    <w:locked/>
    <w:rsid w:val="004B314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125707179">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963926953">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496723023">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1923097741">
      <w:bodyDiv w:val="1"/>
      <w:marLeft w:val="0"/>
      <w:marRight w:val="0"/>
      <w:marTop w:val="0"/>
      <w:marBottom w:val="0"/>
      <w:divBdr>
        <w:top w:val="none" w:sz="0" w:space="0" w:color="auto"/>
        <w:left w:val="none" w:sz="0" w:space="0" w:color="auto"/>
        <w:bottom w:val="none" w:sz="0" w:space="0" w:color="auto"/>
        <w:right w:val="none" w:sz="0" w:space="0" w:color="auto"/>
      </w:divBdr>
      <w:divsChild>
        <w:div w:id="1157575887">
          <w:marLeft w:val="0"/>
          <w:marRight w:val="0"/>
          <w:marTop w:val="0"/>
          <w:marBottom w:val="0"/>
          <w:divBdr>
            <w:top w:val="none" w:sz="0" w:space="0" w:color="auto"/>
            <w:left w:val="none" w:sz="0" w:space="0" w:color="auto"/>
            <w:bottom w:val="none" w:sz="0" w:space="0" w:color="auto"/>
            <w:right w:val="none" w:sz="0" w:space="0" w:color="auto"/>
          </w:divBdr>
          <w:divsChild>
            <w:div w:id="436144274">
              <w:marLeft w:val="0"/>
              <w:marRight w:val="0"/>
              <w:marTop w:val="0"/>
              <w:marBottom w:val="0"/>
              <w:divBdr>
                <w:top w:val="none" w:sz="0" w:space="0" w:color="auto"/>
                <w:left w:val="none" w:sz="0" w:space="0" w:color="auto"/>
                <w:bottom w:val="none" w:sz="0" w:space="0" w:color="auto"/>
                <w:right w:val="none" w:sz="0" w:space="0" w:color="auto"/>
              </w:divBdr>
              <w:divsChild>
                <w:div w:id="561409156">
                  <w:marLeft w:val="0"/>
                  <w:marRight w:val="0"/>
                  <w:marTop w:val="0"/>
                  <w:marBottom w:val="0"/>
                  <w:divBdr>
                    <w:top w:val="none" w:sz="0" w:space="0" w:color="auto"/>
                    <w:left w:val="none" w:sz="0" w:space="0" w:color="auto"/>
                    <w:bottom w:val="none" w:sz="0" w:space="0" w:color="auto"/>
                    <w:right w:val="none" w:sz="0" w:space="0" w:color="auto"/>
                  </w:divBdr>
                  <w:divsChild>
                    <w:div w:id="588778945">
                      <w:marLeft w:val="0"/>
                      <w:marRight w:val="0"/>
                      <w:marTop w:val="0"/>
                      <w:marBottom w:val="0"/>
                      <w:divBdr>
                        <w:top w:val="none" w:sz="0" w:space="0" w:color="auto"/>
                        <w:left w:val="none" w:sz="0" w:space="0" w:color="auto"/>
                        <w:bottom w:val="none" w:sz="0" w:space="0" w:color="auto"/>
                        <w:right w:val="none" w:sz="0" w:space="0" w:color="auto"/>
                      </w:divBdr>
                      <w:divsChild>
                        <w:div w:id="1002703303">
                          <w:marLeft w:val="0"/>
                          <w:marRight w:val="0"/>
                          <w:marTop w:val="0"/>
                          <w:marBottom w:val="0"/>
                          <w:divBdr>
                            <w:top w:val="none" w:sz="0" w:space="0" w:color="auto"/>
                            <w:left w:val="none" w:sz="0" w:space="0" w:color="auto"/>
                            <w:bottom w:val="none" w:sz="0" w:space="0" w:color="auto"/>
                            <w:right w:val="none" w:sz="0" w:space="0" w:color="auto"/>
                          </w:divBdr>
                          <w:divsChild>
                            <w:div w:id="1780564741">
                              <w:marLeft w:val="0"/>
                              <w:marRight w:val="0"/>
                              <w:marTop w:val="0"/>
                              <w:marBottom w:val="0"/>
                              <w:divBdr>
                                <w:top w:val="none" w:sz="0" w:space="0" w:color="auto"/>
                                <w:left w:val="none" w:sz="0" w:space="0" w:color="auto"/>
                                <w:bottom w:val="none" w:sz="0" w:space="0" w:color="auto"/>
                                <w:right w:val="none" w:sz="0" w:space="0" w:color="auto"/>
                              </w:divBdr>
                              <w:divsChild>
                                <w:div w:id="1239711278">
                                  <w:marLeft w:val="0"/>
                                  <w:marRight w:val="0"/>
                                  <w:marTop w:val="0"/>
                                  <w:marBottom w:val="0"/>
                                  <w:divBdr>
                                    <w:top w:val="none" w:sz="0" w:space="0" w:color="auto"/>
                                    <w:left w:val="none" w:sz="0" w:space="0" w:color="auto"/>
                                    <w:bottom w:val="none" w:sz="0" w:space="0" w:color="auto"/>
                                    <w:right w:val="none" w:sz="0" w:space="0" w:color="auto"/>
                                  </w:divBdr>
                                  <w:divsChild>
                                    <w:div w:id="656884379">
                                      <w:marLeft w:val="0"/>
                                      <w:marRight w:val="0"/>
                                      <w:marTop w:val="0"/>
                                      <w:marBottom w:val="0"/>
                                      <w:divBdr>
                                        <w:top w:val="none" w:sz="0" w:space="0" w:color="auto"/>
                                        <w:left w:val="none" w:sz="0" w:space="0" w:color="auto"/>
                                        <w:bottom w:val="none" w:sz="0" w:space="0" w:color="auto"/>
                                        <w:right w:val="none" w:sz="0" w:space="0" w:color="auto"/>
                                      </w:divBdr>
                                      <w:divsChild>
                                        <w:div w:id="2074622664">
                                          <w:marLeft w:val="0"/>
                                          <w:marRight w:val="0"/>
                                          <w:marTop w:val="0"/>
                                          <w:marBottom w:val="0"/>
                                          <w:divBdr>
                                            <w:top w:val="none" w:sz="0" w:space="0" w:color="auto"/>
                                            <w:left w:val="none" w:sz="0" w:space="0" w:color="auto"/>
                                            <w:bottom w:val="none" w:sz="0" w:space="0" w:color="auto"/>
                                            <w:right w:val="none" w:sz="0" w:space="0" w:color="auto"/>
                                          </w:divBdr>
                                          <w:divsChild>
                                            <w:div w:id="1790978137">
                                              <w:marLeft w:val="0"/>
                                              <w:marRight w:val="0"/>
                                              <w:marTop w:val="0"/>
                                              <w:marBottom w:val="0"/>
                                              <w:divBdr>
                                                <w:top w:val="none" w:sz="0" w:space="0" w:color="auto"/>
                                                <w:left w:val="none" w:sz="0" w:space="0" w:color="auto"/>
                                                <w:bottom w:val="none" w:sz="0" w:space="0" w:color="auto"/>
                                                <w:right w:val="none" w:sz="0" w:space="0" w:color="auto"/>
                                              </w:divBdr>
                                              <w:divsChild>
                                                <w:div w:id="1472868979">
                                                  <w:marLeft w:val="0"/>
                                                  <w:marRight w:val="0"/>
                                                  <w:marTop w:val="0"/>
                                                  <w:marBottom w:val="0"/>
                                                  <w:divBdr>
                                                    <w:top w:val="none" w:sz="0" w:space="0" w:color="auto"/>
                                                    <w:left w:val="none" w:sz="0" w:space="0" w:color="auto"/>
                                                    <w:bottom w:val="none" w:sz="0" w:space="0" w:color="auto"/>
                                                    <w:right w:val="none" w:sz="0" w:space="0" w:color="auto"/>
                                                  </w:divBdr>
                                                  <w:divsChild>
                                                    <w:div w:id="1472746941">
                                                      <w:marLeft w:val="0"/>
                                                      <w:marRight w:val="0"/>
                                                      <w:marTop w:val="0"/>
                                                      <w:marBottom w:val="0"/>
                                                      <w:divBdr>
                                                        <w:top w:val="none" w:sz="0" w:space="0" w:color="auto"/>
                                                        <w:left w:val="none" w:sz="0" w:space="0" w:color="auto"/>
                                                        <w:bottom w:val="none" w:sz="0" w:space="0" w:color="auto"/>
                                                        <w:right w:val="none" w:sz="0" w:space="0" w:color="auto"/>
                                                      </w:divBdr>
                                                      <w:divsChild>
                                                        <w:div w:id="1859729211">
                                                          <w:marLeft w:val="0"/>
                                                          <w:marRight w:val="0"/>
                                                          <w:marTop w:val="0"/>
                                                          <w:marBottom w:val="0"/>
                                                          <w:divBdr>
                                                            <w:top w:val="none" w:sz="0" w:space="0" w:color="auto"/>
                                                            <w:left w:val="none" w:sz="0" w:space="0" w:color="auto"/>
                                                            <w:bottom w:val="none" w:sz="0" w:space="0" w:color="auto"/>
                                                            <w:right w:val="none" w:sz="0" w:space="0" w:color="auto"/>
                                                          </w:divBdr>
                                                          <w:divsChild>
                                                            <w:div w:id="1648434261">
                                                              <w:marLeft w:val="0"/>
                                                              <w:marRight w:val="0"/>
                                                              <w:marTop w:val="0"/>
                                                              <w:marBottom w:val="0"/>
                                                              <w:divBdr>
                                                                <w:top w:val="none" w:sz="0" w:space="0" w:color="auto"/>
                                                                <w:left w:val="none" w:sz="0" w:space="0" w:color="auto"/>
                                                                <w:bottom w:val="none" w:sz="0" w:space="0" w:color="auto"/>
                                                                <w:right w:val="none" w:sz="0" w:space="0" w:color="auto"/>
                                                              </w:divBdr>
                                                              <w:divsChild>
                                                                <w:div w:id="185170785">
                                                                  <w:marLeft w:val="0"/>
                                                                  <w:marRight w:val="0"/>
                                                                  <w:marTop w:val="0"/>
                                                                  <w:marBottom w:val="0"/>
                                                                  <w:divBdr>
                                                                    <w:top w:val="none" w:sz="0" w:space="0" w:color="auto"/>
                                                                    <w:left w:val="none" w:sz="0" w:space="0" w:color="auto"/>
                                                                    <w:bottom w:val="none" w:sz="0" w:space="0" w:color="auto"/>
                                                                    <w:right w:val="none" w:sz="0" w:space="0" w:color="auto"/>
                                                                  </w:divBdr>
                                                                  <w:divsChild>
                                                                    <w:div w:id="78350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3ADE7-25F4-48DF-83BE-AF9DF34EA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124D6F-E386-4A85-9B9C-1DB1E9D74F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A04A74-18F3-4577-B8BA-F4266535AD85}">
  <ds:schemaRefs>
    <ds:schemaRef ds:uri="http://schemas.microsoft.com/sharepoint/v3/contenttype/forms"/>
  </ds:schemaRefs>
</ds:datastoreItem>
</file>

<file path=customXml/itemProps4.xml><?xml version="1.0" encoding="utf-8"?>
<ds:datastoreItem xmlns:ds="http://schemas.openxmlformats.org/officeDocument/2006/customXml" ds:itemID="{BEE40EE9-5E46-473B-AA48-AAF5FCC61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14</Pages>
  <Words>5171</Words>
  <Characters>30510</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Kupní smlouva</vt:lpstr>
    </vt:vector>
  </TitlesOfParts>
  <Company>CEP</Company>
  <LinksUpToDate>false</LinksUpToDate>
  <CharactersWithSpaces>35610</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CIRI 2017</dc:creator>
  <cp:lastModifiedBy>Mrázek František DiS.</cp:lastModifiedBy>
  <cp:revision>6</cp:revision>
  <cp:lastPrinted>2020-02-18T13:37:00Z</cp:lastPrinted>
  <dcterms:created xsi:type="dcterms:W3CDTF">2020-08-31T13:44:00Z</dcterms:created>
  <dcterms:modified xsi:type="dcterms:W3CDTF">2020-09-14T06:34:00Z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